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ADEFF2" w14:textId="1FAEA320" w:rsidR="003F1019" w:rsidRPr="006C24A1" w:rsidRDefault="003F1019" w:rsidP="003F1019">
      <w:pPr>
        <w:spacing w:before="360" w:after="240"/>
        <w:rPr>
          <w:rFonts w:asciiTheme="minorHAnsi" w:hAnsiTheme="minorHAnsi" w:cstheme="minorHAnsi"/>
          <w:b/>
          <w:bCs/>
          <w:sz w:val="24"/>
          <w:szCs w:val="24"/>
        </w:rPr>
      </w:pPr>
      <w:r w:rsidRPr="006C24A1">
        <w:rPr>
          <w:rFonts w:asciiTheme="minorHAnsi" w:hAnsiTheme="minorHAnsi" w:cstheme="minorHAnsi"/>
          <w:b/>
          <w:i/>
          <w:sz w:val="24"/>
          <w:szCs w:val="24"/>
        </w:rPr>
        <w:t>ZAŁĄCZNIK NR 1</w:t>
      </w:r>
    </w:p>
    <w:p w14:paraId="1CDAE165" w14:textId="77777777" w:rsidR="003F1019" w:rsidRPr="006C24A1" w:rsidRDefault="003F1019" w:rsidP="003F1019">
      <w:pPr>
        <w:spacing w:before="360" w:after="240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6C24A1">
        <w:rPr>
          <w:rFonts w:asciiTheme="minorHAnsi" w:hAnsiTheme="minorHAnsi" w:cstheme="minorHAnsi"/>
          <w:b/>
          <w:bCs/>
          <w:sz w:val="24"/>
          <w:szCs w:val="24"/>
        </w:rPr>
        <w:t>FORMULARZ OFERTOWY</w:t>
      </w:r>
    </w:p>
    <w:tbl>
      <w:tblPr>
        <w:tblW w:w="9896" w:type="dxa"/>
        <w:tblInd w:w="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14"/>
        <w:gridCol w:w="7482"/>
      </w:tblGrid>
      <w:tr w:rsidR="003F1019" w:rsidRPr="006C24A1" w14:paraId="0724FFDD" w14:textId="77777777" w:rsidTr="000670E0">
        <w:trPr>
          <w:cantSplit/>
          <w:trHeight w:val="1522"/>
        </w:trPr>
        <w:tc>
          <w:tcPr>
            <w:tcW w:w="2414" w:type="dxa"/>
            <w:tcBorders>
              <w:top w:val="single" w:sz="12" w:space="0" w:color="auto"/>
            </w:tcBorders>
            <w:vAlign w:val="center"/>
          </w:tcPr>
          <w:p w14:paraId="1405A84D" w14:textId="77777777" w:rsidR="003F1019" w:rsidRPr="006C24A1" w:rsidRDefault="003F1019" w:rsidP="003F1019">
            <w:pPr>
              <w:spacing w:before="120"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6C24A1">
              <w:rPr>
                <w:rFonts w:asciiTheme="minorHAnsi" w:hAnsiTheme="minorHAnsi" w:cstheme="minorHAnsi"/>
                <w:sz w:val="24"/>
                <w:szCs w:val="24"/>
              </w:rPr>
              <w:t xml:space="preserve">Nazwa firmy </w:t>
            </w:r>
          </w:p>
          <w:p w14:paraId="381645D3" w14:textId="77777777" w:rsidR="003F1019" w:rsidRPr="006C24A1" w:rsidRDefault="003F1019" w:rsidP="00695625">
            <w:pPr>
              <w:spacing w:before="120" w:after="12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482" w:type="dxa"/>
            <w:tcBorders>
              <w:top w:val="single" w:sz="12" w:space="0" w:color="auto"/>
            </w:tcBorders>
          </w:tcPr>
          <w:p w14:paraId="49817DCD" w14:textId="77777777" w:rsidR="003F1019" w:rsidRPr="006C24A1" w:rsidRDefault="003F1019" w:rsidP="00695625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07C40CA0" w14:textId="77777777" w:rsidR="003F1019" w:rsidRPr="006C24A1" w:rsidRDefault="003F1019" w:rsidP="00695625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3F1019" w:rsidRPr="006C24A1" w14:paraId="0A76B67C" w14:textId="77777777" w:rsidTr="000670E0">
        <w:trPr>
          <w:cantSplit/>
          <w:trHeight w:val="1217"/>
        </w:trPr>
        <w:tc>
          <w:tcPr>
            <w:tcW w:w="2414" w:type="dxa"/>
            <w:vAlign w:val="center"/>
          </w:tcPr>
          <w:p w14:paraId="31787B6E" w14:textId="77777777" w:rsidR="003F1019" w:rsidRPr="006C24A1" w:rsidRDefault="003F1019" w:rsidP="003F1019">
            <w:pPr>
              <w:pStyle w:val="Nagwek2"/>
              <w:spacing w:before="120" w:after="120" w:line="276" w:lineRule="auto"/>
              <w:ind w:left="0"/>
              <w:rPr>
                <w:rFonts w:asciiTheme="minorHAnsi" w:hAnsiTheme="minorHAnsi" w:cstheme="minorHAnsi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006C24A1">
              <w:rPr>
                <w:rFonts w:asciiTheme="minorHAnsi" w:hAnsiTheme="minorHAnsi" w:cstheme="minorHAnsi"/>
                <w:b w:val="0"/>
                <w:bCs w:val="0"/>
                <w:i w:val="0"/>
                <w:iCs w:val="0"/>
                <w:sz w:val="24"/>
                <w:szCs w:val="24"/>
              </w:rPr>
              <w:t>Adres</w:t>
            </w:r>
          </w:p>
          <w:p w14:paraId="76240300" w14:textId="77777777" w:rsidR="003F1019" w:rsidRPr="006C24A1" w:rsidRDefault="003F1019" w:rsidP="00695625">
            <w:pPr>
              <w:pStyle w:val="Nagwek2"/>
              <w:spacing w:before="120" w:after="120" w:line="276" w:lineRule="auto"/>
              <w:jc w:val="center"/>
              <w:rPr>
                <w:rFonts w:asciiTheme="minorHAnsi" w:hAnsiTheme="minorHAnsi" w:cstheme="minorHAnsi"/>
                <w:b w:val="0"/>
                <w:bCs w:val="0"/>
                <w:i w:val="0"/>
                <w:iCs w:val="0"/>
                <w:sz w:val="24"/>
                <w:szCs w:val="24"/>
              </w:rPr>
            </w:pPr>
          </w:p>
        </w:tc>
        <w:tc>
          <w:tcPr>
            <w:tcW w:w="7482" w:type="dxa"/>
          </w:tcPr>
          <w:p w14:paraId="5E94013F" w14:textId="77777777" w:rsidR="003F1019" w:rsidRPr="006C24A1" w:rsidRDefault="003F1019" w:rsidP="00695625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6F00BD9A" w14:textId="77777777" w:rsidR="003F1019" w:rsidRPr="006C24A1" w:rsidRDefault="003F1019" w:rsidP="00695625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3F1019" w:rsidRPr="006C24A1" w14:paraId="7E6E1918" w14:textId="77777777" w:rsidTr="000670E0">
        <w:trPr>
          <w:cantSplit/>
          <w:trHeight w:val="2250"/>
        </w:trPr>
        <w:tc>
          <w:tcPr>
            <w:tcW w:w="2414" w:type="dxa"/>
            <w:vAlign w:val="center"/>
          </w:tcPr>
          <w:p w14:paraId="339B8F14" w14:textId="19F6CB90" w:rsidR="003F1019" w:rsidRPr="006C24A1" w:rsidRDefault="003F1019" w:rsidP="000670E0">
            <w:pPr>
              <w:pStyle w:val="Nagwek2"/>
              <w:spacing w:before="120" w:after="120" w:line="276" w:lineRule="auto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 w:rsidRPr="006C24A1">
              <w:rPr>
                <w:rFonts w:asciiTheme="minorHAnsi" w:hAnsiTheme="minorHAnsi" w:cstheme="minorHAnsi"/>
                <w:b w:val="0"/>
                <w:bCs w:val="0"/>
                <w:i w:val="0"/>
                <w:iCs w:val="0"/>
                <w:sz w:val="24"/>
                <w:szCs w:val="24"/>
              </w:rPr>
              <w:t>Pozostali członkowie konsorcjum</w:t>
            </w:r>
            <w:r w:rsidRPr="006C24A1">
              <w:rPr>
                <w:rFonts w:asciiTheme="minorHAnsi" w:hAnsiTheme="minorHAnsi" w:cstheme="minorHAnsi"/>
                <w:b w:val="0"/>
                <w:bCs w:val="0"/>
                <w:i w:val="0"/>
                <w:iCs w:val="0"/>
                <w:sz w:val="24"/>
                <w:szCs w:val="24"/>
                <w:vertAlign w:val="superscript"/>
              </w:rPr>
              <w:t>1)</w:t>
            </w:r>
            <w:r w:rsidRPr="006C24A1">
              <w:rPr>
                <w:rFonts w:asciiTheme="minorHAnsi" w:hAnsiTheme="minorHAnsi" w:cstheme="minorHAnsi"/>
                <w:b w:val="0"/>
                <w:bCs w:val="0"/>
                <w:i w:val="0"/>
                <w:iCs w:val="0"/>
                <w:sz w:val="24"/>
                <w:szCs w:val="24"/>
              </w:rPr>
              <w:t>:</w:t>
            </w:r>
          </w:p>
        </w:tc>
        <w:tc>
          <w:tcPr>
            <w:tcW w:w="7482" w:type="dxa"/>
          </w:tcPr>
          <w:p w14:paraId="57B9653F" w14:textId="77777777" w:rsidR="003F1019" w:rsidRPr="006C24A1" w:rsidRDefault="003F1019" w:rsidP="00695625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3F1019" w:rsidRPr="006C24A1" w14:paraId="7A2B0575" w14:textId="77777777" w:rsidTr="000670E0">
        <w:trPr>
          <w:cantSplit/>
          <w:trHeight w:val="805"/>
        </w:trPr>
        <w:tc>
          <w:tcPr>
            <w:tcW w:w="2414" w:type="dxa"/>
            <w:vAlign w:val="center"/>
          </w:tcPr>
          <w:p w14:paraId="60C5AD8B" w14:textId="77777777" w:rsidR="003F1019" w:rsidRPr="006C24A1" w:rsidRDefault="003F1019" w:rsidP="00695625">
            <w:pPr>
              <w:spacing w:before="120"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6C24A1">
              <w:rPr>
                <w:rFonts w:asciiTheme="minorHAnsi" w:hAnsiTheme="minorHAnsi" w:cstheme="minorHAnsi"/>
                <w:sz w:val="24"/>
                <w:szCs w:val="24"/>
              </w:rPr>
              <w:t>Telefon/ faks</w:t>
            </w:r>
          </w:p>
        </w:tc>
        <w:tc>
          <w:tcPr>
            <w:tcW w:w="7482" w:type="dxa"/>
          </w:tcPr>
          <w:p w14:paraId="1A9FA935" w14:textId="77777777" w:rsidR="003F1019" w:rsidRPr="006C24A1" w:rsidRDefault="003F1019" w:rsidP="00695625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3F1019" w:rsidRPr="006C24A1" w14:paraId="65C48890" w14:textId="77777777" w:rsidTr="000670E0">
        <w:trPr>
          <w:cantSplit/>
          <w:trHeight w:val="805"/>
        </w:trPr>
        <w:tc>
          <w:tcPr>
            <w:tcW w:w="2414" w:type="dxa"/>
            <w:vAlign w:val="center"/>
          </w:tcPr>
          <w:p w14:paraId="5F7D43FA" w14:textId="77777777" w:rsidR="003F1019" w:rsidRPr="006C24A1" w:rsidRDefault="003F1019" w:rsidP="00695625">
            <w:pPr>
              <w:spacing w:before="120"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6C24A1">
              <w:rPr>
                <w:rFonts w:asciiTheme="minorHAnsi" w:hAnsiTheme="minorHAnsi" w:cstheme="minorHAnsi"/>
                <w:sz w:val="24"/>
                <w:szCs w:val="24"/>
              </w:rPr>
              <w:t>Regon/NIP</w:t>
            </w:r>
          </w:p>
        </w:tc>
        <w:tc>
          <w:tcPr>
            <w:tcW w:w="7482" w:type="dxa"/>
          </w:tcPr>
          <w:p w14:paraId="63A5AC01" w14:textId="77777777" w:rsidR="003F1019" w:rsidRPr="006C24A1" w:rsidRDefault="003F1019" w:rsidP="00695625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3F1019" w:rsidRPr="006C24A1" w14:paraId="4317FA13" w14:textId="77777777" w:rsidTr="000670E0">
        <w:trPr>
          <w:cantSplit/>
          <w:trHeight w:val="964"/>
        </w:trPr>
        <w:tc>
          <w:tcPr>
            <w:tcW w:w="2414" w:type="dxa"/>
            <w:vAlign w:val="center"/>
          </w:tcPr>
          <w:p w14:paraId="3FB7F339" w14:textId="77777777" w:rsidR="003F1019" w:rsidRPr="006C24A1" w:rsidRDefault="003F1019" w:rsidP="00695625">
            <w:pPr>
              <w:spacing w:before="120"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6C24A1">
              <w:rPr>
                <w:rFonts w:asciiTheme="minorHAnsi" w:hAnsiTheme="minorHAnsi" w:cstheme="minorHAnsi"/>
                <w:sz w:val="24"/>
                <w:szCs w:val="24"/>
              </w:rPr>
              <w:t>Poczta elektroniczna(e-mail)</w:t>
            </w:r>
          </w:p>
        </w:tc>
        <w:tc>
          <w:tcPr>
            <w:tcW w:w="7482" w:type="dxa"/>
          </w:tcPr>
          <w:p w14:paraId="0EFAB5AA" w14:textId="77777777" w:rsidR="003F1019" w:rsidRPr="006C24A1" w:rsidRDefault="003F1019" w:rsidP="00695625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09E1710A" w14:textId="77777777" w:rsidR="003F1019" w:rsidRPr="00EE211E" w:rsidRDefault="003F1019" w:rsidP="00A43AA0">
      <w:pPr>
        <w:numPr>
          <w:ilvl w:val="0"/>
          <w:numId w:val="20"/>
        </w:numPr>
        <w:rPr>
          <w:rFonts w:asciiTheme="minorHAnsi" w:hAnsiTheme="minorHAnsi" w:cstheme="minorHAnsi"/>
          <w:i/>
          <w:iCs/>
          <w:sz w:val="20"/>
          <w:szCs w:val="20"/>
        </w:rPr>
      </w:pPr>
      <w:r w:rsidRPr="00EE211E">
        <w:rPr>
          <w:rFonts w:asciiTheme="minorHAnsi" w:hAnsiTheme="minorHAnsi" w:cstheme="minorHAnsi"/>
          <w:i/>
          <w:iCs/>
          <w:sz w:val="20"/>
          <w:szCs w:val="20"/>
        </w:rPr>
        <w:t>Dotyczy oferty składanej przez konsorcjum. Podwykonawca nie jest uważany za członka konsorcjum.</w:t>
      </w:r>
    </w:p>
    <w:p w14:paraId="28BA40B6" w14:textId="77777777" w:rsidR="003F1019" w:rsidRPr="006C24A1" w:rsidRDefault="003F1019" w:rsidP="00A43AA0">
      <w:pPr>
        <w:numPr>
          <w:ilvl w:val="0"/>
          <w:numId w:val="19"/>
        </w:numPr>
        <w:tabs>
          <w:tab w:val="left" w:pos="360"/>
        </w:tabs>
        <w:overflowPunct w:val="0"/>
        <w:autoSpaceDE w:val="0"/>
        <w:autoSpaceDN w:val="0"/>
        <w:adjustRightInd w:val="0"/>
        <w:spacing w:before="240" w:after="240"/>
        <w:ind w:left="284" w:hanging="284"/>
        <w:textAlignment w:val="baseline"/>
        <w:rPr>
          <w:rFonts w:asciiTheme="minorHAnsi" w:hAnsiTheme="minorHAnsi" w:cstheme="minorHAnsi"/>
          <w:b/>
          <w:bCs/>
          <w:sz w:val="24"/>
          <w:szCs w:val="24"/>
        </w:rPr>
      </w:pPr>
      <w:r w:rsidRPr="006C24A1">
        <w:rPr>
          <w:rFonts w:asciiTheme="minorHAnsi" w:hAnsiTheme="minorHAnsi" w:cstheme="minorHAnsi"/>
          <w:sz w:val="24"/>
          <w:szCs w:val="24"/>
        </w:rPr>
        <w:t>Niniejszym oferujemy wykonanie zamówienia</w:t>
      </w:r>
      <w:r w:rsidRPr="006C24A1">
        <w:rPr>
          <w:rFonts w:asciiTheme="minorHAnsi" w:hAnsiTheme="minorHAnsi" w:cstheme="minorHAnsi"/>
          <w:b/>
          <w:bCs/>
          <w:sz w:val="24"/>
          <w:szCs w:val="24"/>
        </w:rPr>
        <w:t>:</w:t>
      </w:r>
    </w:p>
    <w:p w14:paraId="02986D25" w14:textId="77777777" w:rsidR="008253F3" w:rsidRDefault="00857301" w:rsidP="009932C7">
      <w:pPr>
        <w:pStyle w:val="Akapitzlist2"/>
        <w:spacing w:after="0" w:line="240" w:lineRule="auto"/>
        <w:ind w:left="360"/>
        <w:jc w:val="center"/>
        <w:rPr>
          <w:b/>
          <w:bCs/>
          <w:sz w:val="24"/>
          <w:szCs w:val="24"/>
        </w:rPr>
      </w:pPr>
      <w:r w:rsidRPr="00EF5EF1">
        <w:rPr>
          <w:b/>
          <w:bCs/>
          <w:sz w:val="24"/>
          <w:szCs w:val="24"/>
        </w:rPr>
        <w:t xml:space="preserve">Ochrona fizyczna mienia Centrum Materiałów Polimerów i Węglowych PAN </w:t>
      </w:r>
    </w:p>
    <w:p w14:paraId="3B04E6E4" w14:textId="205FD74F" w:rsidR="00857301" w:rsidRDefault="00857301" w:rsidP="009932C7">
      <w:pPr>
        <w:pStyle w:val="Akapitzlist2"/>
        <w:spacing w:after="0" w:line="240" w:lineRule="auto"/>
        <w:ind w:left="360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EF5EF1">
        <w:rPr>
          <w:b/>
          <w:bCs/>
          <w:sz w:val="24"/>
          <w:szCs w:val="24"/>
        </w:rPr>
        <w:t xml:space="preserve">przy ul. Marii Curie-Skłodowskiej 34 w Zabrzu oraz przy ul. Sowińskiego 5 w Gliwicach </w:t>
      </w:r>
      <w:r>
        <w:rPr>
          <w:b/>
          <w:bCs/>
          <w:sz w:val="24"/>
          <w:szCs w:val="24"/>
        </w:rPr>
        <w:br/>
      </w:r>
      <w:r w:rsidRPr="006C24A1">
        <w:rPr>
          <w:rFonts w:asciiTheme="minorHAnsi" w:hAnsiTheme="minorHAnsi" w:cstheme="minorHAnsi"/>
          <w:b/>
          <w:bCs/>
          <w:sz w:val="24"/>
          <w:szCs w:val="24"/>
        </w:rPr>
        <w:t xml:space="preserve">Znak sprawy: </w:t>
      </w:r>
      <w:r>
        <w:rPr>
          <w:rFonts w:asciiTheme="minorHAnsi" w:hAnsiTheme="minorHAnsi" w:cstheme="minorHAnsi"/>
          <w:b/>
          <w:bCs/>
          <w:sz w:val="24"/>
          <w:szCs w:val="24"/>
        </w:rPr>
        <w:t>US</w:t>
      </w:r>
      <w:r w:rsidRPr="006C24A1">
        <w:rPr>
          <w:rFonts w:asciiTheme="minorHAnsi" w:hAnsiTheme="minorHAnsi" w:cstheme="minorHAnsi"/>
          <w:b/>
          <w:bCs/>
          <w:sz w:val="24"/>
          <w:szCs w:val="24"/>
        </w:rPr>
        <w:t>/0</w:t>
      </w:r>
      <w:r>
        <w:rPr>
          <w:rFonts w:asciiTheme="minorHAnsi" w:hAnsiTheme="minorHAnsi" w:cstheme="minorHAnsi"/>
          <w:b/>
          <w:bCs/>
          <w:sz w:val="24"/>
          <w:szCs w:val="24"/>
        </w:rPr>
        <w:t>1</w:t>
      </w:r>
      <w:r w:rsidRPr="006C24A1">
        <w:rPr>
          <w:rFonts w:asciiTheme="minorHAnsi" w:hAnsiTheme="minorHAnsi" w:cstheme="minorHAnsi"/>
          <w:b/>
          <w:bCs/>
          <w:sz w:val="24"/>
          <w:szCs w:val="24"/>
        </w:rPr>
        <w:t>/202</w:t>
      </w:r>
      <w:r w:rsidR="00542C96">
        <w:rPr>
          <w:rFonts w:asciiTheme="minorHAnsi" w:hAnsiTheme="minorHAnsi" w:cstheme="minorHAnsi"/>
          <w:b/>
          <w:bCs/>
          <w:sz w:val="24"/>
          <w:szCs w:val="24"/>
        </w:rPr>
        <w:t>6</w:t>
      </w:r>
    </w:p>
    <w:p w14:paraId="59C77827" w14:textId="682B94B7" w:rsidR="006A6732" w:rsidRDefault="003F1019" w:rsidP="00A91D53">
      <w:pPr>
        <w:tabs>
          <w:tab w:val="left" w:pos="360"/>
        </w:tabs>
        <w:overflowPunct w:val="0"/>
        <w:autoSpaceDE w:val="0"/>
        <w:autoSpaceDN w:val="0"/>
        <w:adjustRightInd w:val="0"/>
        <w:spacing w:before="360" w:after="360"/>
        <w:ind w:left="74"/>
        <w:jc w:val="both"/>
        <w:textAlignment w:val="baseline"/>
        <w:rPr>
          <w:rFonts w:asciiTheme="minorHAnsi" w:hAnsiTheme="minorHAnsi" w:cstheme="minorHAnsi"/>
          <w:sz w:val="24"/>
          <w:szCs w:val="24"/>
        </w:rPr>
      </w:pPr>
      <w:r w:rsidRPr="006C24A1">
        <w:rPr>
          <w:rFonts w:asciiTheme="minorHAnsi" w:hAnsiTheme="minorHAnsi" w:cstheme="minorHAnsi"/>
          <w:sz w:val="24"/>
          <w:szCs w:val="24"/>
        </w:rPr>
        <w:t>Za wykonanie zamówienia zgodnie z wymogami zawartymi w  Istotnych Warunk</w:t>
      </w:r>
      <w:r w:rsidR="009932C7">
        <w:rPr>
          <w:rFonts w:asciiTheme="minorHAnsi" w:hAnsiTheme="minorHAnsi" w:cstheme="minorHAnsi"/>
          <w:sz w:val="24"/>
          <w:szCs w:val="24"/>
        </w:rPr>
        <w:t>ach</w:t>
      </w:r>
      <w:r w:rsidRPr="006C24A1">
        <w:rPr>
          <w:rFonts w:asciiTheme="minorHAnsi" w:hAnsiTheme="minorHAnsi" w:cstheme="minorHAnsi"/>
          <w:sz w:val="24"/>
          <w:szCs w:val="24"/>
        </w:rPr>
        <w:t xml:space="preserve"> Zamówienia – oferujemy następującą cenę:</w:t>
      </w:r>
    </w:p>
    <w:p w14:paraId="08210E44" w14:textId="77777777" w:rsidR="000670E0" w:rsidRDefault="000670E0" w:rsidP="00A91D53">
      <w:pPr>
        <w:tabs>
          <w:tab w:val="left" w:pos="360"/>
        </w:tabs>
        <w:overflowPunct w:val="0"/>
        <w:autoSpaceDE w:val="0"/>
        <w:autoSpaceDN w:val="0"/>
        <w:adjustRightInd w:val="0"/>
        <w:spacing w:before="360" w:after="360"/>
        <w:ind w:left="74"/>
        <w:jc w:val="both"/>
        <w:textAlignment w:val="baseline"/>
        <w:rPr>
          <w:rFonts w:asciiTheme="minorHAnsi" w:hAnsiTheme="minorHAnsi" w:cstheme="minorHAnsi"/>
          <w:sz w:val="24"/>
          <w:szCs w:val="24"/>
        </w:rPr>
      </w:pPr>
    </w:p>
    <w:p w14:paraId="604CE371" w14:textId="77777777" w:rsidR="00857301" w:rsidRDefault="00857301" w:rsidP="00857301">
      <w:pPr>
        <w:tabs>
          <w:tab w:val="left" w:pos="0"/>
        </w:tabs>
        <w:overflowPunct w:val="0"/>
        <w:autoSpaceDE w:val="0"/>
        <w:autoSpaceDN w:val="0"/>
        <w:adjustRightInd w:val="0"/>
        <w:spacing w:before="360" w:after="120"/>
        <w:ind w:hanging="709"/>
        <w:jc w:val="both"/>
        <w:textAlignment w:val="baseline"/>
        <w:rPr>
          <w:b/>
          <w:sz w:val="24"/>
          <w:szCs w:val="24"/>
          <w:u w:val="single"/>
        </w:rPr>
      </w:pPr>
      <w:r w:rsidRPr="00781EA7">
        <w:rPr>
          <w:b/>
          <w:sz w:val="24"/>
          <w:szCs w:val="24"/>
          <w:u w:val="single"/>
        </w:rPr>
        <w:lastRenderedPageBreak/>
        <w:t xml:space="preserve">Budynek przy ul. </w:t>
      </w:r>
      <w:r>
        <w:rPr>
          <w:b/>
          <w:sz w:val="24"/>
          <w:szCs w:val="24"/>
          <w:u w:val="single"/>
        </w:rPr>
        <w:t xml:space="preserve">M. Curie - </w:t>
      </w:r>
      <w:r w:rsidRPr="00781EA7">
        <w:rPr>
          <w:b/>
          <w:sz w:val="24"/>
          <w:szCs w:val="24"/>
          <w:u w:val="single"/>
        </w:rPr>
        <w:t>Skłodowskiej 34 w Zabrzu:</w:t>
      </w:r>
    </w:p>
    <w:tbl>
      <w:tblPr>
        <w:tblW w:w="10754" w:type="dxa"/>
        <w:tblInd w:w="-49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5"/>
        <w:gridCol w:w="1640"/>
        <w:gridCol w:w="912"/>
        <w:gridCol w:w="1540"/>
        <w:gridCol w:w="1420"/>
        <w:gridCol w:w="867"/>
        <w:gridCol w:w="1540"/>
      </w:tblGrid>
      <w:tr w:rsidR="00857301" w:rsidRPr="00781EA7" w14:paraId="173DD2D1" w14:textId="77777777" w:rsidTr="003C5A50">
        <w:trPr>
          <w:trHeight w:val="67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BE509A" w14:textId="77777777" w:rsidR="00857301" w:rsidRPr="00781EA7" w:rsidRDefault="00857301" w:rsidP="003C5A50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pl-PL"/>
              </w:rPr>
            </w:pPr>
            <w:r w:rsidRPr="00781EA7">
              <w:rPr>
                <w:rFonts w:eastAsia="Times New Roman"/>
                <w:b/>
                <w:bCs/>
                <w:color w:val="000000"/>
                <w:lang w:eastAsia="pl-PL"/>
              </w:rPr>
              <w:t>Zakres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26E2AA" w14:textId="77777777" w:rsidR="00857301" w:rsidRPr="00781EA7" w:rsidRDefault="00857301" w:rsidP="003C5A5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 w:rsidRPr="00781EA7">
              <w:rPr>
                <w:rFonts w:eastAsia="Times New Roman"/>
                <w:b/>
                <w:bCs/>
                <w:color w:val="000000"/>
                <w:lang w:eastAsia="pl-PL"/>
              </w:rPr>
              <w:t>okres ochrony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D24883" w14:textId="77777777" w:rsidR="00857301" w:rsidRPr="00781EA7" w:rsidRDefault="00857301" w:rsidP="003C5A5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 w:rsidRPr="00781EA7">
              <w:rPr>
                <w:rFonts w:eastAsia="Times New Roman"/>
                <w:b/>
                <w:bCs/>
                <w:color w:val="000000"/>
                <w:lang w:eastAsia="pl-PL"/>
              </w:rPr>
              <w:t>ilość godzin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3483C6" w14:textId="77777777" w:rsidR="00857301" w:rsidRPr="00781EA7" w:rsidRDefault="00857301" w:rsidP="003C5A5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 w:rsidRPr="00781EA7">
              <w:rPr>
                <w:rFonts w:eastAsia="Times New Roman"/>
                <w:b/>
                <w:bCs/>
                <w:color w:val="000000"/>
                <w:lang w:eastAsia="pl-PL"/>
              </w:rPr>
              <w:t>stawka godz</w:t>
            </w:r>
            <w:r>
              <w:rPr>
                <w:rFonts w:eastAsia="Times New Roman"/>
                <w:b/>
                <w:bCs/>
                <w:color w:val="000000"/>
                <w:lang w:eastAsia="pl-PL"/>
              </w:rPr>
              <w:t>.</w:t>
            </w:r>
            <w:r w:rsidRPr="00781EA7">
              <w:rPr>
                <w:rFonts w:eastAsia="Times New Roman"/>
                <w:b/>
                <w:bCs/>
                <w:color w:val="000000"/>
                <w:lang w:eastAsia="pl-PL"/>
              </w:rPr>
              <w:t xml:space="preserve"> netto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B00B45" w14:textId="77777777" w:rsidR="00857301" w:rsidRPr="00781EA7" w:rsidRDefault="00857301" w:rsidP="003C5A50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pl-PL"/>
              </w:rPr>
            </w:pPr>
            <w:r w:rsidRPr="00781EA7">
              <w:rPr>
                <w:rFonts w:eastAsia="Times New Roman"/>
                <w:b/>
                <w:bCs/>
                <w:color w:val="000000"/>
                <w:lang w:eastAsia="pl-PL"/>
              </w:rPr>
              <w:t>razem netto</w:t>
            </w:r>
          </w:p>
        </w:tc>
        <w:tc>
          <w:tcPr>
            <w:tcW w:w="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AD5170" w14:textId="77777777" w:rsidR="00857301" w:rsidRDefault="00857301" w:rsidP="003C5A5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lang w:eastAsia="pl-PL"/>
              </w:rPr>
              <w:t>VAT</w:t>
            </w:r>
          </w:p>
          <w:p w14:paraId="2519FF1F" w14:textId="77777777" w:rsidR="00857301" w:rsidRPr="00781EA7" w:rsidRDefault="00857301" w:rsidP="003C5A5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lang w:eastAsia="pl-PL"/>
              </w:rPr>
              <w:t>%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5CFC09" w14:textId="77777777" w:rsidR="00857301" w:rsidRPr="00781EA7" w:rsidRDefault="00857301" w:rsidP="003C5A50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pl-PL"/>
              </w:rPr>
            </w:pPr>
            <w:r w:rsidRPr="00781EA7">
              <w:rPr>
                <w:rFonts w:eastAsia="Times New Roman"/>
                <w:b/>
                <w:bCs/>
                <w:color w:val="000000"/>
                <w:lang w:eastAsia="pl-PL"/>
              </w:rPr>
              <w:t>razem brutto</w:t>
            </w:r>
          </w:p>
        </w:tc>
      </w:tr>
      <w:tr w:rsidR="00857301" w:rsidRPr="00781EA7" w14:paraId="176B03B6" w14:textId="77777777" w:rsidTr="003C5A50">
        <w:trPr>
          <w:trHeight w:val="15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CD64FB" w14:textId="77777777" w:rsidR="00857301" w:rsidRPr="00781EA7" w:rsidRDefault="00857301" w:rsidP="003C5A50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>
              <w:rPr>
                <w:rFonts w:eastAsia="Times New Roman"/>
                <w:color w:val="000000"/>
                <w:lang w:eastAsia="pl-PL"/>
              </w:rPr>
              <w:t>ochrona budynku i mienia</w:t>
            </w:r>
            <w:r w:rsidRPr="00781EA7">
              <w:rPr>
                <w:rFonts w:eastAsia="Times New Roman"/>
                <w:color w:val="000000"/>
                <w:lang w:eastAsia="pl-PL"/>
              </w:rPr>
              <w:t>, monitorowanie lokalnego systemu alarmowego oraz interwencja specjalistycznych Grup Interwencyjnych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A7CED9" w14:textId="77777777" w:rsidR="00857301" w:rsidRPr="00781EA7" w:rsidRDefault="00857301" w:rsidP="003C5A5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781EA7">
              <w:rPr>
                <w:rFonts w:eastAsia="Times New Roman"/>
                <w:color w:val="000000"/>
                <w:lang w:eastAsia="pl-PL"/>
              </w:rPr>
              <w:t>24 h 7 dni w tygodniu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B71042" w14:textId="20A7FD23" w:rsidR="00857301" w:rsidRPr="00781EA7" w:rsidRDefault="00440CF2" w:rsidP="003C5A5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>
              <w:rPr>
                <w:rFonts w:eastAsia="Times New Roman"/>
                <w:color w:val="000000"/>
                <w:lang w:eastAsia="pl-PL"/>
              </w:rPr>
              <w:t>8 760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F77B02" w14:textId="77777777" w:rsidR="00857301" w:rsidRPr="00781EA7" w:rsidRDefault="00857301" w:rsidP="003C5A5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781EA7">
              <w:rPr>
                <w:rFonts w:eastAsia="Times New Roman"/>
                <w:color w:val="000000"/>
                <w:lang w:eastAsia="pl-PL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36DD0F" w14:textId="77777777" w:rsidR="00857301" w:rsidRPr="00781EA7" w:rsidRDefault="00857301" w:rsidP="003C5A5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781EA7">
              <w:rPr>
                <w:rFonts w:eastAsia="Times New Roman"/>
                <w:color w:val="000000"/>
                <w:lang w:eastAsia="pl-PL"/>
              </w:rPr>
              <w:t> 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CB606A" w14:textId="77777777" w:rsidR="00857301" w:rsidRPr="00781EA7" w:rsidRDefault="00857301" w:rsidP="003C5A5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781EA7">
              <w:rPr>
                <w:rFonts w:eastAsia="Times New Roman"/>
                <w:color w:val="000000"/>
                <w:lang w:eastAsia="pl-PL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3EA5C9" w14:textId="77777777" w:rsidR="00857301" w:rsidRPr="00781EA7" w:rsidRDefault="00857301" w:rsidP="003C5A5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781EA7">
              <w:rPr>
                <w:rFonts w:eastAsia="Times New Roman"/>
                <w:color w:val="000000"/>
                <w:lang w:eastAsia="pl-PL"/>
              </w:rPr>
              <w:t> </w:t>
            </w:r>
          </w:p>
        </w:tc>
      </w:tr>
    </w:tbl>
    <w:p w14:paraId="7F7A21F9" w14:textId="77777777" w:rsidR="00857301" w:rsidRDefault="00857301" w:rsidP="00857301">
      <w:pPr>
        <w:tabs>
          <w:tab w:val="left" w:pos="360"/>
        </w:tabs>
        <w:overflowPunct w:val="0"/>
        <w:autoSpaceDE w:val="0"/>
        <w:autoSpaceDN w:val="0"/>
        <w:adjustRightInd w:val="0"/>
        <w:spacing w:before="240" w:after="120"/>
        <w:ind w:hanging="709"/>
        <w:jc w:val="both"/>
        <w:textAlignment w:val="baseline"/>
        <w:rPr>
          <w:b/>
          <w:bCs/>
          <w:sz w:val="24"/>
          <w:szCs w:val="24"/>
          <w:u w:val="single"/>
        </w:rPr>
      </w:pPr>
      <w:r w:rsidRPr="00781EA7">
        <w:rPr>
          <w:b/>
          <w:bCs/>
          <w:sz w:val="24"/>
          <w:szCs w:val="24"/>
          <w:u w:val="single"/>
        </w:rPr>
        <w:t>Budynek przy ul. Sowińskiego 5 w Gliwicach:</w:t>
      </w:r>
    </w:p>
    <w:tbl>
      <w:tblPr>
        <w:tblW w:w="10773" w:type="dxa"/>
        <w:tblInd w:w="-49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5"/>
        <w:gridCol w:w="1701"/>
        <w:gridCol w:w="851"/>
        <w:gridCol w:w="1500"/>
        <w:gridCol w:w="1477"/>
        <w:gridCol w:w="850"/>
        <w:gridCol w:w="1559"/>
      </w:tblGrid>
      <w:tr w:rsidR="00857301" w:rsidRPr="00A27CD3" w14:paraId="524D85A0" w14:textId="77777777" w:rsidTr="003C5A50">
        <w:trPr>
          <w:trHeight w:val="300"/>
        </w:trPr>
        <w:tc>
          <w:tcPr>
            <w:tcW w:w="283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B764AE4" w14:textId="77777777" w:rsidR="00857301" w:rsidRPr="00A27CD3" w:rsidRDefault="00857301" w:rsidP="003C5A5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 w:rsidRPr="00A27CD3">
              <w:rPr>
                <w:rFonts w:eastAsia="Times New Roman"/>
                <w:b/>
                <w:bCs/>
                <w:color w:val="000000"/>
                <w:lang w:eastAsia="pl-PL"/>
              </w:rPr>
              <w:t>Zakres</w:t>
            </w:r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423C300" w14:textId="77777777" w:rsidR="00857301" w:rsidRPr="00A27CD3" w:rsidRDefault="00857301" w:rsidP="003C5A5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 w:rsidRPr="00A27CD3">
              <w:rPr>
                <w:rFonts w:eastAsia="Times New Roman"/>
                <w:b/>
                <w:bCs/>
                <w:color w:val="000000"/>
                <w:lang w:eastAsia="pl-PL"/>
              </w:rPr>
              <w:t>okres ochrony</w:t>
            </w: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7AFCBD59" w14:textId="77777777" w:rsidR="00857301" w:rsidRPr="00A27CD3" w:rsidRDefault="00857301" w:rsidP="003C5A5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 w:rsidRPr="00A27CD3">
              <w:rPr>
                <w:rFonts w:eastAsia="Times New Roman"/>
                <w:b/>
                <w:bCs/>
                <w:color w:val="000000"/>
                <w:lang w:eastAsia="pl-PL"/>
              </w:rPr>
              <w:t xml:space="preserve">ilość godzin </w:t>
            </w:r>
          </w:p>
        </w:tc>
        <w:tc>
          <w:tcPr>
            <w:tcW w:w="15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CF9042E" w14:textId="77777777" w:rsidR="00857301" w:rsidRPr="00A27CD3" w:rsidRDefault="00857301" w:rsidP="003C5A5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 w:rsidRPr="00A27CD3">
              <w:rPr>
                <w:rFonts w:eastAsia="Times New Roman"/>
                <w:b/>
                <w:bCs/>
                <w:color w:val="000000"/>
                <w:lang w:eastAsia="pl-PL"/>
              </w:rPr>
              <w:t>stawka godz. netto</w:t>
            </w:r>
          </w:p>
        </w:tc>
        <w:tc>
          <w:tcPr>
            <w:tcW w:w="147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8223480" w14:textId="77777777" w:rsidR="00857301" w:rsidRPr="00A27CD3" w:rsidRDefault="00857301" w:rsidP="003C5A5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 w:rsidRPr="00A27CD3">
              <w:rPr>
                <w:rFonts w:eastAsia="Times New Roman"/>
                <w:b/>
                <w:bCs/>
                <w:color w:val="000000"/>
                <w:lang w:eastAsia="pl-PL"/>
              </w:rPr>
              <w:t>razem netto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2344D989" w14:textId="77777777" w:rsidR="00857301" w:rsidRPr="00A27CD3" w:rsidRDefault="00857301" w:rsidP="003C5A5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 w:rsidRPr="00A27CD3">
              <w:rPr>
                <w:rFonts w:eastAsia="Times New Roman"/>
                <w:b/>
                <w:bCs/>
                <w:color w:val="000000"/>
                <w:lang w:eastAsia="pl-PL"/>
              </w:rPr>
              <w:t>VAT</w:t>
            </w:r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35A17BD" w14:textId="77777777" w:rsidR="00857301" w:rsidRPr="00A27CD3" w:rsidRDefault="00857301" w:rsidP="003C5A5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 w:rsidRPr="00A27CD3">
              <w:rPr>
                <w:rFonts w:eastAsia="Times New Roman"/>
                <w:b/>
                <w:bCs/>
                <w:color w:val="000000"/>
                <w:lang w:eastAsia="pl-PL"/>
              </w:rPr>
              <w:t>razem brutto</w:t>
            </w:r>
          </w:p>
        </w:tc>
      </w:tr>
      <w:tr w:rsidR="00857301" w:rsidRPr="00A27CD3" w14:paraId="76601843" w14:textId="77777777" w:rsidTr="003C5A50">
        <w:trPr>
          <w:trHeight w:val="315"/>
        </w:trPr>
        <w:tc>
          <w:tcPr>
            <w:tcW w:w="283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30C2E69" w14:textId="77777777" w:rsidR="00857301" w:rsidRPr="00A27CD3" w:rsidRDefault="00857301" w:rsidP="003C5A50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55D191C" w14:textId="77777777" w:rsidR="00857301" w:rsidRPr="00A27CD3" w:rsidRDefault="00857301" w:rsidP="003C5A50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851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5F990C08" w14:textId="77777777" w:rsidR="00857301" w:rsidRPr="00A27CD3" w:rsidRDefault="00857301" w:rsidP="003C5A50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15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D6F7CF8" w14:textId="77777777" w:rsidR="00857301" w:rsidRPr="00A27CD3" w:rsidRDefault="00857301" w:rsidP="003C5A50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147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919FA22" w14:textId="77777777" w:rsidR="00857301" w:rsidRPr="00A27CD3" w:rsidRDefault="00857301" w:rsidP="003C5A50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49D9B21" w14:textId="77777777" w:rsidR="00857301" w:rsidRPr="00A27CD3" w:rsidRDefault="00857301" w:rsidP="003C5A5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 w:rsidRPr="00A27CD3">
              <w:rPr>
                <w:rFonts w:eastAsia="Times New Roman"/>
                <w:b/>
                <w:bCs/>
                <w:color w:val="000000"/>
                <w:lang w:eastAsia="pl-PL"/>
              </w:rPr>
              <w:t>%</w:t>
            </w: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D552457" w14:textId="77777777" w:rsidR="00857301" w:rsidRPr="00A27CD3" w:rsidRDefault="00857301" w:rsidP="003C5A50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pl-PL"/>
              </w:rPr>
            </w:pPr>
          </w:p>
        </w:tc>
      </w:tr>
      <w:tr w:rsidR="00857301" w:rsidRPr="00A27CD3" w14:paraId="27EC2802" w14:textId="77777777" w:rsidTr="003C5A50">
        <w:trPr>
          <w:trHeight w:val="1759"/>
        </w:trPr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F8FA984" w14:textId="77777777" w:rsidR="00857301" w:rsidRPr="00A27CD3" w:rsidRDefault="00857301" w:rsidP="003C5A50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A27CD3">
              <w:rPr>
                <w:rFonts w:eastAsia="Times New Roman"/>
                <w:color w:val="000000"/>
                <w:lang w:eastAsia="pl-PL"/>
              </w:rPr>
              <w:t>ochrona budynku i mienia oraz  monitorowanie lokalnego systemu alarmowego oraz interwencja specjalistycznych Grup Interwencyjnych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25670B71" w14:textId="77777777" w:rsidR="00857301" w:rsidRPr="00A27CD3" w:rsidRDefault="00857301" w:rsidP="003C5A5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A27CD3">
              <w:rPr>
                <w:rFonts w:eastAsia="Times New Roman"/>
                <w:color w:val="000000"/>
                <w:lang w:eastAsia="pl-PL"/>
              </w:rPr>
              <w:t xml:space="preserve">w dni robocze (od poniedziałku do piątku) od 6.30-17.30  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D2EA365" w14:textId="429D0064" w:rsidR="00857301" w:rsidRPr="00A27CD3" w:rsidRDefault="003115D3" w:rsidP="003C5A50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>
              <w:rPr>
                <w:rFonts w:eastAsia="Times New Roman"/>
                <w:color w:val="000000"/>
                <w:lang w:eastAsia="pl-PL"/>
              </w:rPr>
              <w:t xml:space="preserve">3 </w:t>
            </w:r>
            <w:r w:rsidR="003A172B">
              <w:rPr>
                <w:rFonts w:eastAsia="Times New Roman"/>
                <w:color w:val="000000"/>
                <w:lang w:eastAsia="pl-PL"/>
              </w:rPr>
              <w:t>025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noWrap/>
            <w:vAlign w:val="center"/>
            <w:hideMark/>
          </w:tcPr>
          <w:p w14:paraId="013F667C" w14:textId="77777777" w:rsidR="00857301" w:rsidRPr="00A27CD3" w:rsidRDefault="00857301" w:rsidP="003C5A5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A27CD3">
              <w:rPr>
                <w:rFonts w:eastAsia="Times New Roman"/>
                <w:color w:val="000000"/>
                <w:lang w:eastAsia="pl-PL"/>
              </w:rPr>
              <w:t> </w:t>
            </w:r>
          </w:p>
        </w:tc>
        <w:tc>
          <w:tcPr>
            <w:tcW w:w="1477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noWrap/>
            <w:vAlign w:val="center"/>
            <w:hideMark/>
          </w:tcPr>
          <w:p w14:paraId="784B6235" w14:textId="77777777" w:rsidR="00857301" w:rsidRPr="00A27CD3" w:rsidRDefault="00857301" w:rsidP="003C5A5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A27CD3">
              <w:rPr>
                <w:rFonts w:eastAsia="Times New Roman"/>
                <w:color w:val="000000"/>
                <w:lang w:eastAsia="pl-PL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noWrap/>
            <w:vAlign w:val="center"/>
            <w:hideMark/>
          </w:tcPr>
          <w:p w14:paraId="7F03902D" w14:textId="77777777" w:rsidR="00857301" w:rsidRPr="00A27CD3" w:rsidRDefault="00857301" w:rsidP="003C5A5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A27CD3">
              <w:rPr>
                <w:rFonts w:eastAsia="Times New Roman"/>
                <w:color w:val="00000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noWrap/>
            <w:vAlign w:val="center"/>
            <w:hideMark/>
          </w:tcPr>
          <w:p w14:paraId="46BEFC91" w14:textId="77777777" w:rsidR="00857301" w:rsidRPr="00A27CD3" w:rsidRDefault="00857301" w:rsidP="003C5A5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A27CD3">
              <w:rPr>
                <w:rFonts w:eastAsia="Times New Roman"/>
                <w:color w:val="000000"/>
                <w:lang w:eastAsia="pl-PL"/>
              </w:rPr>
              <w:t> </w:t>
            </w:r>
          </w:p>
        </w:tc>
      </w:tr>
      <w:tr w:rsidR="00857301" w:rsidRPr="00A27CD3" w14:paraId="169AD386" w14:textId="77777777" w:rsidTr="003C5A50">
        <w:trPr>
          <w:trHeight w:val="2883"/>
        </w:trPr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9C7ACB2" w14:textId="77777777" w:rsidR="00857301" w:rsidRPr="00A27CD3" w:rsidRDefault="00857301" w:rsidP="003C5A50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A27CD3">
              <w:rPr>
                <w:rFonts w:eastAsia="Times New Roman"/>
                <w:color w:val="000000"/>
                <w:lang w:eastAsia="pl-PL"/>
              </w:rPr>
              <w:t xml:space="preserve">monitorowanie lokalnego systemu alarmowego oraz interwencja specjalistycznych Grup Interwencyjnych oraz wideo weryfikacja obiektu z wykorzystaniem zainstalowanego na obiekcie systemu sygnalizacji włamania i napadu oraz systemu telewizji dozorowej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C38E594" w14:textId="77777777" w:rsidR="00857301" w:rsidRPr="00A27CD3" w:rsidRDefault="00857301" w:rsidP="003C5A5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A27CD3">
              <w:rPr>
                <w:rFonts w:eastAsia="Times New Roman"/>
                <w:color w:val="000000"/>
                <w:lang w:eastAsia="pl-PL"/>
              </w:rPr>
              <w:t xml:space="preserve">w godzinach od 17.30 do 6.30 w dni powszednie oraz całodobowo w dni wolne od pracy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DCC5274" w14:textId="51F70C2C" w:rsidR="00857301" w:rsidRPr="00A27CD3" w:rsidRDefault="00542C96" w:rsidP="003C5A50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>
              <w:rPr>
                <w:rFonts w:eastAsia="Times New Roman"/>
                <w:color w:val="000000"/>
                <w:lang w:eastAsia="pl-PL"/>
              </w:rPr>
              <w:t xml:space="preserve">3 </w:t>
            </w:r>
            <w:r w:rsidR="003A172B">
              <w:rPr>
                <w:rFonts w:eastAsia="Times New Roman"/>
                <w:color w:val="000000"/>
                <w:lang w:eastAsia="pl-PL"/>
              </w:rPr>
              <w:t>575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284175E" w14:textId="77777777" w:rsidR="00857301" w:rsidRPr="00A27CD3" w:rsidRDefault="00857301" w:rsidP="003C5A50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</w:p>
        </w:tc>
        <w:tc>
          <w:tcPr>
            <w:tcW w:w="1477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08121DB" w14:textId="77777777" w:rsidR="00857301" w:rsidRPr="00A27CD3" w:rsidRDefault="00857301" w:rsidP="003C5A50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4FC8496" w14:textId="77777777" w:rsidR="00857301" w:rsidRPr="00A27CD3" w:rsidRDefault="00857301" w:rsidP="003C5A50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677378C" w14:textId="77777777" w:rsidR="00857301" w:rsidRPr="00A27CD3" w:rsidRDefault="00857301" w:rsidP="003C5A50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</w:p>
        </w:tc>
      </w:tr>
    </w:tbl>
    <w:p w14:paraId="4CB1711A" w14:textId="77777777" w:rsidR="00857301" w:rsidRDefault="00857301" w:rsidP="00857301">
      <w:pPr>
        <w:tabs>
          <w:tab w:val="left" w:pos="360"/>
        </w:tabs>
        <w:overflowPunct w:val="0"/>
        <w:autoSpaceDE w:val="0"/>
        <w:autoSpaceDN w:val="0"/>
        <w:adjustRightInd w:val="0"/>
        <w:spacing w:before="120" w:after="120"/>
        <w:jc w:val="both"/>
        <w:textAlignment w:val="baseline"/>
        <w:rPr>
          <w:b/>
          <w:bCs/>
          <w:sz w:val="24"/>
          <w:szCs w:val="24"/>
          <w:u w:val="single"/>
        </w:rPr>
      </w:pPr>
    </w:p>
    <w:p w14:paraId="4E4CDFD7" w14:textId="77777777" w:rsidR="00857301" w:rsidRPr="00781EA7" w:rsidRDefault="00857301" w:rsidP="00857301">
      <w:pPr>
        <w:tabs>
          <w:tab w:val="left" w:pos="360"/>
        </w:tabs>
        <w:overflowPunct w:val="0"/>
        <w:autoSpaceDE w:val="0"/>
        <w:autoSpaceDN w:val="0"/>
        <w:adjustRightInd w:val="0"/>
        <w:spacing w:before="120" w:after="120"/>
        <w:ind w:hanging="567"/>
        <w:jc w:val="both"/>
        <w:textAlignment w:val="baseline"/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t xml:space="preserve">SUMA </w:t>
      </w:r>
      <w:r w:rsidRPr="00781EA7">
        <w:rPr>
          <w:b/>
          <w:sz w:val="24"/>
          <w:szCs w:val="24"/>
          <w:u w:val="single"/>
        </w:rPr>
        <w:t xml:space="preserve">Budynek przy ul. </w:t>
      </w:r>
      <w:r>
        <w:rPr>
          <w:b/>
          <w:sz w:val="24"/>
          <w:szCs w:val="24"/>
          <w:u w:val="single"/>
        </w:rPr>
        <w:t xml:space="preserve">M. Curie - </w:t>
      </w:r>
      <w:r w:rsidRPr="00781EA7">
        <w:rPr>
          <w:b/>
          <w:sz w:val="24"/>
          <w:szCs w:val="24"/>
          <w:u w:val="single"/>
        </w:rPr>
        <w:t>Skłodowskiej 34 w Zabrzu</w:t>
      </w:r>
      <w:r>
        <w:rPr>
          <w:b/>
          <w:sz w:val="24"/>
          <w:szCs w:val="24"/>
          <w:u w:val="single"/>
        </w:rPr>
        <w:t xml:space="preserve"> oraz </w:t>
      </w:r>
      <w:r w:rsidRPr="00781EA7">
        <w:rPr>
          <w:b/>
          <w:bCs/>
          <w:sz w:val="24"/>
          <w:szCs w:val="24"/>
          <w:u w:val="single"/>
        </w:rPr>
        <w:t>przy ul. Sowińskiego 5 w Gliwicach</w:t>
      </w:r>
      <w:r>
        <w:rPr>
          <w:b/>
          <w:bCs/>
          <w:sz w:val="24"/>
          <w:szCs w:val="24"/>
          <w:u w:val="single"/>
        </w:rPr>
        <w:t>:</w:t>
      </w:r>
    </w:p>
    <w:tbl>
      <w:tblPr>
        <w:tblW w:w="10773" w:type="dxa"/>
        <w:tblInd w:w="-49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07"/>
        <w:gridCol w:w="8866"/>
      </w:tblGrid>
      <w:tr w:rsidR="00857301" w:rsidRPr="00B572D1" w14:paraId="3AD9C858" w14:textId="77777777" w:rsidTr="000670E0">
        <w:trPr>
          <w:trHeight w:val="456"/>
        </w:trPr>
        <w:tc>
          <w:tcPr>
            <w:tcW w:w="1907" w:type="dxa"/>
          </w:tcPr>
          <w:p w14:paraId="4833CCA7" w14:textId="3057D9A6" w:rsidR="00857301" w:rsidRPr="00F20AB3" w:rsidRDefault="00857301" w:rsidP="000670E0">
            <w:pPr>
              <w:pStyle w:val="Nagwek3"/>
              <w:tabs>
                <w:tab w:val="clear" w:pos="400"/>
              </w:tabs>
              <w:spacing w:before="0" w:after="0" w:line="276" w:lineRule="auto"/>
              <w:rPr>
                <w:i/>
                <w:iCs/>
              </w:rPr>
            </w:pPr>
            <w:r w:rsidRPr="00F20AB3">
              <w:rPr>
                <w:i/>
                <w:iCs/>
                <w:u w:val="none"/>
              </w:rPr>
              <w:t xml:space="preserve">Netto </w:t>
            </w:r>
          </w:p>
        </w:tc>
        <w:tc>
          <w:tcPr>
            <w:tcW w:w="8866" w:type="dxa"/>
          </w:tcPr>
          <w:p w14:paraId="063F061A" w14:textId="77777777" w:rsidR="00857301" w:rsidRPr="00F20AB3" w:rsidRDefault="00857301" w:rsidP="004F67B5">
            <w:pPr>
              <w:spacing w:after="0"/>
              <w:rPr>
                <w:i/>
                <w:iCs/>
                <w:sz w:val="24"/>
                <w:szCs w:val="24"/>
              </w:rPr>
            </w:pPr>
            <w:r w:rsidRPr="00F20AB3">
              <w:rPr>
                <w:i/>
                <w:iCs/>
                <w:sz w:val="24"/>
                <w:szCs w:val="24"/>
              </w:rPr>
              <w:t>Cyfrowo:</w:t>
            </w:r>
          </w:p>
        </w:tc>
      </w:tr>
      <w:tr w:rsidR="00857301" w:rsidRPr="00B572D1" w14:paraId="6304720F" w14:textId="77777777" w:rsidTr="000670E0">
        <w:trPr>
          <w:cantSplit/>
          <w:trHeight w:val="569"/>
        </w:trPr>
        <w:tc>
          <w:tcPr>
            <w:tcW w:w="10773" w:type="dxa"/>
            <w:gridSpan w:val="2"/>
          </w:tcPr>
          <w:p w14:paraId="4FE7BAF3" w14:textId="77777777" w:rsidR="00857301" w:rsidRPr="00F20AB3" w:rsidRDefault="00857301" w:rsidP="004F67B5">
            <w:pPr>
              <w:spacing w:after="0"/>
              <w:ind w:left="360"/>
              <w:rPr>
                <w:i/>
                <w:iCs/>
                <w:sz w:val="24"/>
                <w:szCs w:val="24"/>
              </w:rPr>
            </w:pPr>
            <w:r w:rsidRPr="00F20AB3">
              <w:rPr>
                <w:i/>
                <w:iCs/>
                <w:sz w:val="24"/>
                <w:szCs w:val="24"/>
              </w:rPr>
              <w:t>Słownie:</w:t>
            </w:r>
          </w:p>
          <w:p w14:paraId="07FBD419" w14:textId="77777777" w:rsidR="00857301" w:rsidRPr="00F20AB3" w:rsidRDefault="00857301" w:rsidP="004F67B5">
            <w:pPr>
              <w:spacing w:after="0"/>
              <w:rPr>
                <w:sz w:val="24"/>
                <w:szCs w:val="24"/>
              </w:rPr>
            </w:pPr>
          </w:p>
        </w:tc>
      </w:tr>
      <w:tr w:rsidR="00857301" w:rsidRPr="00B572D1" w14:paraId="67DD783A" w14:textId="77777777" w:rsidTr="000670E0">
        <w:trPr>
          <w:trHeight w:val="416"/>
        </w:trPr>
        <w:tc>
          <w:tcPr>
            <w:tcW w:w="1907" w:type="dxa"/>
          </w:tcPr>
          <w:p w14:paraId="3C98A562" w14:textId="77777777" w:rsidR="00857301" w:rsidRPr="00F20AB3" w:rsidRDefault="00857301" w:rsidP="004F67B5">
            <w:pPr>
              <w:spacing w:after="0"/>
              <w:ind w:left="360"/>
              <w:rPr>
                <w:b/>
                <w:bCs/>
                <w:i/>
                <w:iCs/>
                <w:sz w:val="24"/>
                <w:szCs w:val="24"/>
              </w:rPr>
            </w:pPr>
            <w:r w:rsidRPr="00F20AB3">
              <w:rPr>
                <w:b/>
                <w:bCs/>
                <w:i/>
                <w:iCs/>
                <w:sz w:val="24"/>
                <w:szCs w:val="24"/>
              </w:rPr>
              <w:t>Podatek VAT</w:t>
            </w:r>
          </w:p>
        </w:tc>
        <w:tc>
          <w:tcPr>
            <w:tcW w:w="8866" w:type="dxa"/>
          </w:tcPr>
          <w:p w14:paraId="470D64B6" w14:textId="77777777" w:rsidR="00857301" w:rsidRPr="00F20AB3" w:rsidRDefault="00857301" w:rsidP="004F67B5">
            <w:pPr>
              <w:spacing w:after="0"/>
              <w:rPr>
                <w:sz w:val="24"/>
                <w:szCs w:val="24"/>
              </w:rPr>
            </w:pPr>
            <w:r w:rsidRPr="00F20AB3">
              <w:rPr>
                <w:i/>
                <w:iCs/>
                <w:sz w:val="24"/>
                <w:szCs w:val="24"/>
              </w:rPr>
              <w:t>Cyfrowo:</w:t>
            </w:r>
          </w:p>
        </w:tc>
      </w:tr>
      <w:tr w:rsidR="00857301" w:rsidRPr="00B572D1" w14:paraId="2B04C2F2" w14:textId="77777777" w:rsidTr="000670E0">
        <w:trPr>
          <w:cantSplit/>
          <w:trHeight w:val="569"/>
        </w:trPr>
        <w:tc>
          <w:tcPr>
            <w:tcW w:w="10773" w:type="dxa"/>
            <w:gridSpan w:val="2"/>
          </w:tcPr>
          <w:p w14:paraId="365A284E" w14:textId="77777777" w:rsidR="00857301" w:rsidRPr="00F20AB3" w:rsidRDefault="00857301" w:rsidP="004F67B5">
            <w:pPr>
              <w:spacing w:after="0"/>
              <w:ind w:left="360"/>
              <w:rPr>
                <w:i/>
                <w:iCs/>
                <w:sz w:val="24"/>
                <w:szCs w:val="24"/>
              </w:rPr>
            </w:pPr>
            <w:r w:rsidRPr="00F20AB3">
              <w:rPr>
                <w:i/>
                <w:iCs/>
                <w:sz w:val="24"/>
                <w:szCs w:val="24"/>
              </w:rPr>
              <w:t>Słownie:</w:t>
            </w:r>
          </w:p>
          <w:p w14:paraId="3BC90D01" w14:textId="77777777" w:rsidR="00857301" w:rsidRPr="00F20AB3" w:rsidRDefault="00857301" w:rsidP="004F67B5">
            <w:pPr>
              <w:spacing w:after="0"/>
              <w:rPr>
                <w:sz w:val="24"/>
                <w:szCs w:val="24"/>
              </w:rPr>
            </w:pPr>
          </w:p>
        </w:tc>
      </w:tr>
      <w:tr w:rsidR="00857301" w:rsidRPr="00B572D1" w14:paraId="23E3ABFE" w14:textId="77777777" w:rsidTr="000670E0">
        <w:trPr>
          <w:trHeight w:val="62"/>
        </w:trPr>
        <w:tc>
          <w:tcPr>
            <w:tcW w:w="1907" w:type="dxa"/>
          </w:tcPr>
          <w:p w14:paraId="4AD3207D" w14:textId="35458209" w:rsidR="00857301" w:rsidRPr="00F20AB3" w:rsidRDefault="00857301" w:rsidP="000670E0">
            <w:pPr>
              <w:spacing w:after="0"/>
              <w:ind w:left="360"/>
              <w:rPr>
                <w:sz w:val="24"/>
                <w:szCs w:val="24"/>
              </w:rPr>
            </w:pPr>
            <w:r w:rsidRPr="00F20AB3">
              <w:rPr>
                <w:b/>
                <w:bCs/>
                <w:i/>
                <w:iCs/>
                <w:sz w:val="24"/>
                <w:szCs w:val="24"/>
              </w:rPr>
              <w:t>Brutto:</w:t>
            </w:r>
          </w:p>
        </w:tc>
        <w:tc>
          <w:tcPr>
            <w:tcW w:w="8866" w:type="dxa"/>
          </w:tcPr>
          <w:p w14:paraId="2092340D" w14:textId="77777777" w:rsidR="00857301" w:rsidRPr="00F20AB3" w:rsidRDefault="00857301" w:rsidP="004F67B5">
            <w:pPr>
              <w:spacing w:after="0"/>
              <w:rPr>
                <w:sz w:val="24"/>
                <w:szCs w:val="24"/>
              </w:rPr>
            </w:pPr>
            <w:r w:rsidRPr="00F20AB3">
              <w:rPr>
                <w:i/>
                <w:iCs/>
                <w:sz w:val="24"/>
                <w:szCs w:val="24"/>
              </w:rPr>
              <w:t>Cyfrowo:</w:t>
            </w:r>
          </w:p>
        </w:tc>
      </w:tr>
      <w:tr w:rsidR="00857301" w:rsidRPr="00B572D1" w14:paraId="6911120B" w14:textId="77777777" w:rsidTr="000670E0">
        <w:trPr>
          <w:cantSplit/>
          <w:trHeight w:val="62"/>
        </w:trPr>
        <w:tc>
          <w:tcPr>
            <w:tcW w:w="10773" w:type="dxa"/>
            <w:gridSpan w:val="2"/>
          </w:tcPr>
          <w:p w14:paraId="7049FDDF" w14:textId="77777777" w:rsidR="00857301" w:rsidRPr="00F20AB3" w:rsidRDefault="00857301" w:rsidP="004F67B5">
            <w:pPr>
              <w:spacing w:after="0"/>
              <w:ind w:left="360"/>
              <w:rPr>
                <w:i/>
                <w:iCs/>
                <w:sz w:val="24"/>
                <w:szCs w:val="24"/>
              </w:rPr>
            </w:pPr>
            <w:r w:rsidRPr="00F20AB3">
              <w:rPr>
                <w:i/>
                <w:iCs/>
                <w:sz w:val="24"/>
                <w:szCs w:val="24"/>
              </w:rPr>
              <w:t>Słownie:</w:t>
            </w:r>
          </w:p>
          <w:p w14:paraId="619D429B" w14:textId="77777777" w:rsidR="00857301" w:rsidRPr="00F20AB3" w:rsidRDefault="00857301" w:rsidP="004F67B5">
            <w:pPr>
              <w:spacing w:after="0"/>
              <w:rPr>
                <w:sz w:val="24"/>
                <w:szCs w:val="24"/>
              </w:rPr>
            </w:pPr>
          </w:p>
        </w:tc>
      </w:tr>
    </w:tbl>
    <w:p w14:paraId="2ED530D8" w14:textId="72BE97C9" w:rsidR="003F1019" w:rsidRPr="006C24A1" w:rsidRDefault="003F1019" w:rsidP="00857301">
      <w:pPr>
        <w:spacing w:after="120"/>
        <w:jc w:val="both"/>
        <w:rPr>
          <w:rFonts w:asciiTheme="minorHAnsi" w:hAnsiTheme="minorHAnsi" w:cstheme="minorHAnsi"/>
          <w:sz w:val="24"/>
          <w:szCs w:val="24"/>
        </w:rPr>
      </w:pPr>
      <w:r w:rsidRPr="006C24A1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10502491" w14:textId="00B8FCA6" w:rsidR="003F1019" w:rsidRPr="006C24A1" w:rsidRDefault="003F1019" w:rsidP="00A43AA0">
      <w:pPr>
        <w:numPr>
          <w:ilvl w:val="0"/>
          <w:numId w:val="19"/>
        </w:numPr>
        <w:spacing w:after="120"/>
        <w:jc w:val="both"/>
        <w:rPr>
          <w:rFonts w:asciiTheme="minorHAnsi" w:hAnsiTheme="minorHAnsi" w:cstheme="minorHAnsi"/>
          <w:sz w:val="24"/>
          <w:szCs w:val="24"/>
        </w:rPr>
      </w:pPr>
      <w:r w:rsidRPr="006C24A1">
        <w:rPr>
          <w:rFonts w:asciiTheme="minorHAnsi" w:hAnsiTheme="minorHAnsi" w:cstheme="minorHAnsi"/>
          <w:sz w:val="24"/>
          <w:szCs w:val="24"/>
        </w:rPr>
        <w:lastRenderedPageBreak/>
        <w:t>Oświadczamy, iż zrealizujemy przedmiot zamówienia w terminie wskazany</w:t>
      </w:r>
      <w:r w:rsidR="00857301">
        <w:rPr>
          <w:rFonts w:asciiTheme="minorHAnsi" w:hAnsiTheme="minorHAnsi" w:cstheme="minorHAnsi"/>
          <w:sz w:val="24"/>
          <w:szCs w:val="24"/>
        </w:rPr>
        <w:t>m</w:t>
      </w:r>
      <w:r w:rsidRPr="006C24A1">
        <w:rPr>
          <w:rFonts w:asciiTheme="minorHAnsi" w:hAnsiTheme="minorHAnsi" w:cstheme="minorHAnsi"/>
          <w:sz w:val="24"/>
          <w:szCs w:val="24"/>
        </w:rPr>
        <w:t xml:space="preserve"> w istotnych warunk</w:t>
      </w:r>
      <w:r w:rsidR="00857301">
        <w:rPr>
          <w:rFonts w:asciiTheme="minorHAnsi" w:hAnsiTheme="minorHAnsi" w:cstheme="minorHAnsi"/>
          <w:sz w:val="24"/>
          <w:szCs w:val="24"/>
        </w:rPr>
        <w:t>ach</w:t>
      </w:r>
      <w:r w:rsidRPr="006C24A1">
        <w:rPr>
          <w:rFonts w:asciiTheme="minorHAnsi" w:hAnsiTheme="minorHAnsi" w:cstheme="minorHAnsi"/>
          <w:sz w:val="24"/>
          <w:szCs w:val="24"/>
        </w:rPr>
        <w:t xml:space="preserve"> zamówienia.</w:t>
      </w:r>
    </w:p>
    <w:p w14:paraId="694BF99F" w14:textId="4DEFE71C" w:rsidR="003F1019" w:rsidRPr="006C24A1" w:rsidRDefault="003F1019" w:rsidP="00A43AA0">
      <w:pPr>
        <w:numPr>
          <w:ilvl w:val="0"/>
          <w:numId w:val="19"/>
        </w:numPr>
        <w:spacing w:after="120"/>
        <w:ind w:left="357" w:hanging="357"/>
        <w:jc w:val="both"/>
        <w:rPr>
          <w:rFonts w:asciiTheme="minorHAnsi" w:hAnsiTheme="minorHAnsi" w:cstheme="minorHAnsi"/>
          <w:sz w:val="24"/>
          <w:szCs w:val="24"/>
        </w:rPr>
      </w:pPr>
      <w:r w:rsidRPr="006C24A1">
        <w:rPr>
          <w:rFonts w:asciiTheme="minorHAnsi" w:hAnsiTheme="minorHAnsi" w:cstheme="minorHAnsi"/>
          <w:sz w:val="24"/>
          <w:szCs w:val="24"/>
        </w:rPr>
        <w:t>Oświadczamy, że zapoznaliśmy się z</w:t>
      </w:r>
      <w:r w:rsidR="00857301">
        <w:rPr>
          <w:rFonts w:asciiTheme="minorHAnsi" w:hAnsiTheme="minorHAnsi" w:cstheme="minorHAnsi"/>
          <w:sz w:val="24"/>
          <w:szCs w:val="24"/>
        </w:rPr>
        <w:t xml:space="preserve"> </w:t>
      </w:r>
      <w:r w:rsidRPr="006C24A1">
        <w:rPr>
          <w:rFonts w:asciiTheme="minorHAnsi" w:hAnsiTheme="minorHAnsi" w:cstheme="minorHAnsi"/>
          <w:sz w:val="24"/>
          <w:szCs w:val="24"/>
        </w:rPr>
        <w:t>Istotny</w:t>
      </w:r>
      <w:r w:rsidR="00857301">
        <w:rPr>
          <w:rFonts w:asciiTheme="minorHAnsi" w:hAnsiTheme="minorHAnsi" w:cstheme="minorHAnsi"/>
          <w:sz w:val="24"/>
          <w:szCs w:val="24"/>
        </w:rPr>
        <w:t>mi</w:t>
      </w:r>
      <w:r w:rsidRPr="006C24A1">
        <w:rPr>
          <w:rFonts w:asciiTheme="minorHAnsi" w:hAnsiTheme="minorHAnsi" w:cstheme="minorHAnsi"/>
          <w:sz w:val="24"/>
          <w:szCs w:val="24"/>
        </w:rPr>
        <w:t xml:space="preserve"> Warunk</w:t>
      </w:r>
      <w:r w:rsidR="00857301">
        <w:rPr>
          <w:rFonts w:asciiTheme="minorHAnsi" w:hAnsiTheme="minorHAnsi" w:cstheme="minorHAnsi"/>
          <w:sz w:val="24"/>
          <w:szCs w:val="24"/>
        </w:rPr>
        <w:t>ami</w:t>
      </w:r>
      <w:r w:rsidRPr="006C24A1">
        <w:rPr>
          <w:rFonts w:asciiTheme="minorHAnsi" w:hAnsiTheme="minorHAnsi" w:cstheme="minorHAnsi"/>
          <w:sz w:val="24"/>
          <w:szCs w:val="24"/>
        </w:rPr>
        <w:t xml:space="preserve"> Zamówienia oraz treścią umowy </w:t>
      </w:r>
      <w:r w:rsidR="00857301">
        <w:rPr>
          <w:rFonts w:asciiTheme="minorHAnsi" w:hAnsiTheme="minorHAnsi" w:cstheme="minorHAnsi"/>
          <w:sz w:val="24"/>
          <w:szCs w:val="24"/>
        </w:rPr>
        <w:br/>
      </w:r>
      <w:r w:rsidRPr="006C24A1">
        <w:rPr>
          <w:rFonts w:asciiTheme="minorHAnsi" w:hAnsiTheme="minorHAnsi" w:cstheme="minorHAnsi"/>
          <w:sz w:val="24"/>
          <w:szCs w:val="24"/>
        </w:rPr>
        <w:t xml:space="preserve">i nie  wnosimy do nich zastrzeżeń oraz, że uzyskaliśmy konieczne  informacje i wyjaśnienia do przygotowania oferty. </w:t>
      </w:r>
    </w:p>
    <w:p w14:paraId="22B435EF" w14:textId="77777777" w:rsidR="003F1019" w:rsidRPr="006C24A1" w:rsidRDefault="003F1019" w:rsidP="00A43AA0">
      <w:pPr>
        <w:numPr>
          <w:ilvl w:val="0"/>
          <w:numId w:val="19"/>
        </w:numPr>
        <w:spacing w:after="120"/>
        <w:ind w:left="357" w:hanging="357"/>
        <w:jc w:val="both"/>
        <w:rPr>
          <w:rFonts w:asciiTheme="minorHAnsi" w:hAnsiTheme="minorHAnsi" w:cstheme="minorHAnsi"/>
          <w:sz w:val="24"/>
          <w:szCs w:val="24"/>
        </w:rPr>
      </w:pPr>
      <w:r w:rsidRPr="006C24A1">
        <w:rPr>
          <w:rFonts w:asciiTheme="minorHAnsi" w:hAnsiTheme="minorHAnsi" w:cstheme="minorHAnsi"/>
          <w:sz w:val="24"/>
          <w:szCs w:val="24"/>
        </w:rPr>
        <w:t>Oświadczamy, iż akceptujemy termin płatności wskazany we wzorze umowy.</w:t>
      </w:r>
    </w:p>
    <w:p w14:paraId="7685DE40" w14:textId="77777777" w:rsidR="003F1019" w:rsidRPr="006C24A1" w:rsidRDefault="003F1019" w:rsidP="00A43AA0">
      <w:pPr>
        <w:numPr>
          <w:ilvl w:val="0"/>
          <w:numId w:val="19"/>
        </w:numPr>
        <w:spacing w:after="120"/>
        <w:rPr>
          <w:rFonts w:asciiTheme="minorHAnsi" w:hAnsiTheme="minorHAnsi" w:cstheme="minorHAnsi"/>
          <w:i/>
          <w:iCs/>
          <w:sz w:val="24"/>
          <w:szCs w:val="24"/>
          <w:u w:val="single"/>
        </w:rPr>
      </w:pPr>
      <w:r w:rsidRPr="006C24A1">
        <w:rPr>
          <w:rFonts w:asciiTheme="minorHAnsi" w:hAnsiTheme="minorHAnsi" w:cstheme="minorHAnsi"/>
          <w:sz w:val="24"/>
          <w:szCs w:val="24"/>
        </w:rPr>
        <w:t>Oświadczamy, że uważamy się związani ofertą przez 30 dni.</w:t>
      </w:r>
    </w:p>
    <w:p w14:paraId="08AC2195" w14:textId="2FE079F5" w:rsidR="003F1019" w:rsidRPr="006C24A1" w:rsidRDefault="003F1019" w:rsidP="00A43AA0">
      <w:pPr>
        <w:numPr>
          <w:ilvl w:val="0"/>
          <w:numId w:val="19"/>
        </w:numPr>
        <w:spacing w:after="120"/>
        <w:jc w:val="both"/>
        <w:rPr>
          <w:rFonts w:asciiTheme="minorHAnsi" w:hAnsiTheme="minorHAnsi" w:cstheme="minorHAnsi"/>
          <w:sz w:val="24"/>
          <w:szCs w:val="24"/>
        </w:rPr>
      </w:pPr>
      <w:r w:rsidRPr="006C24A1">
        <w:rPr>
          <w:rFonts w:asciiTheme="minorHAnsi" w:hAnsiTheme="minorHAnsi" w:cstheme="minorHAnsi"/>
          <w:color w:val="000000"/>
          <w:sz w:val="24"/>
          <w:szCs w:val="24"/>
        </w:rPr>
        <w:t>Zawarty w Istotnych Warunk</w:t>
      </w:r>
      <w:r w:rsidR="009932C7">
        <w:rPr>
          <w:rFonts w:asciiTheme="minorHAnsi" w:hAnsiTheme="minorHAnsi" w:cstheme="minorHAnsi"/>
          <w:color w:val="000000"/>
          <w:sz w:val="24"/>
          <w:szCs w:val="24"/>
        </w:rPr>
        <w:t>ach</w:t>
      </w:r>
      <w:r w:rsidRPr="006C24A1">
        <w:rPr>
          <w:rFonts w:asciiTheme="minorHAnsi" w:hAnsiTheme="minorHAnsi" w:cstheme="minorHAnsi"/>
          <w:color w:val="000000"/>
          <w:sz w:val="24"/>
          <w:szCs w:val="24"/>
        </w:rPr>
        <w:t xml:space="preserve"> Zamówienia projekt umowy został przez nas zaakceptowany</w:t>
      </w:r>
      <w:r w:rsidR="009932C7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="000670E0">
        <w:rPr>
          <w:rFonts w:asciiTheme="minorHAnsi" w:hAnsiTheme="minorHAnsi" w:cstheme="minorHAnsi"/>
          <w:color w:val="000000"/>
          <w:sz w:val="24"/>
          <w:szCs w:val="24"/>
        </w:rPr>
        <w:t xml:space="preserve">                    </w:t>
      </w:r>
      <w:r w:rsidRPr="006C24A1">
        <w:rPr>
          <w:rFonts w:asciiTheme="minorHAnsi" w:hAnsiTheme="minorHAnsi" w:cstheme="minorHAnsi"/>
          <w:color w:val="000000"/>
          <w:sz w:val="24"/>
          <w:szCs w:val="24"/>
        </w:rPr>
        <w:t>i zobowiązujemy się w przypadku wyboru naszej oferty do zawarcia umowy na wyżej wymienionych warunkach w miejscu i terminie wyznaczonym przez Zamawiającego.</w:t>
      </w:r>
    </w:p>
    <w:p w14:paraId="2625735C" w14:textId="010D57E6" w:rsidR="003F1019" w:rsidRPr="006C24A1" w:rsidRDefault="003F1019" w:rsidP="00A43AA0">
      <w:pPr>
        <w:pStyle w:val="Akapitzlist"/>
        <w:numPr>
          <w:ilvl w:val="0"/>
          <w:numId w:val="19"/>
        </w:numPr>
        <w:spacing w:before="120" w:after="120"/>
        <w:ind w:left="357" w:hanging="357"/>
        <w:jc w:val="both"/>
        <w:rPr>
          <w:rFonts w:asciiTheme="minorHAnsi" w:hAnsiTheme="minorHAnsi" w:cstheme="minorHAnsi"/>
          <w:bCs/>
        </w:rPr>
      </w:pPr>
      <w:r w:rsidRPr="006C24A1">
        <w:rPr>
          <w:rFonts w:asciiTheme="minorHAnsi" w:hAnsiTheme="minorHAnsi" w:cstheme="minorHAnsi"/>
          <w:bCs/>
        </w:rPr>
        <w:t xml:space="preserve">Nazwy (firmy) innych podmiotów na zasoby, których powołuje się na zasadach określonych </w:t>
      </w:r>
      <w:r w:rsidR="000670E0">
        <w:rPr>
          <w:rFonts w:asciiTheme="minorHAnsi" w:hAnsiTheme="minorHAnsi" w:cstheme="minorHAnsi"/>
          <w:bCs/>
        </w:rPr>
        <w:t xml:space="preserve">                        </w:t>
      </w:r>
      <w:r w:rsidRPr="006C24A1">
        <w:rPr>
          <w:rFonts w:asciiTheme="minorHAnsi" w:hAnsiTheme="minorHAnsi" w:cstheme="minorHAnsi"/>
          <w:bCs/>
        </w:rPr>
        <w:t>w art.</w:t>
      </w:r>
      <w:r w:rsidR="008253F3">
        <w:rPr>
          <w:rFonts w:asciiTheme="minorHAnsi" w:hAnsiTheme="minorHAnsi" w:cstheme="minorHAnsi"/>
          <w:bCs/>
        </w:rPr>
        <w:t>118</w:t>
      </w:r>
      <w:r w:rsidRPr="006C24A1">
        <w:rPr>
          <w:rFonts w:asciiTheme="minorHAnsi" w:hAnsiTheme="minorHAnsi" w:cstheme="minorHAnsi"/>
          <w:bCs/>
        </w:rPr>
        <w:t xml:space="preserve"> ust. 1 Ustawy PZP w celu wykazania spełnienia warunków udziału w postępowaniu:</w:t>
      </w:r>
    </w:p>
    <w:p w14:paraId="2A1AEE39" w14:textId="77777777" w:rsidR="000670E0" w:rsidRDefault="003F1019" w:rsidP="003F1019">
      <w:pPr>
        <w:pStyle w:val="Akapitzlist"/>
        <w:spacing w:before="120" w:after="120"/>
        <w:ind w:left="357"/>
        <w:jc w:val="both"/>
        <w:rPr>
          <w:rFonts w:asciiTheme="minorHAnsi" w:hAnsiTheme="minorHAnsi" w:cstheme="minorHAnsi"/>
          <w:bCs/>
        </w:rPr>
      </w:pPr>
      <w:r w:rsidRPr="006C24A1">
        <w:rPr>
          <w:rFonts w:asciiTheme="minorHAnsi" w:hAnsiTheme="minorHAnsi" w:cstheme="minorHAnsi"/>
          <w:bCs/>
        </w:rPr>
        <w:t>……………………………………………………………………………………………………………………………………………………</w:t>
      </w:r>
    </w:p>
    <w:p w14:paraId="05C764CC" w14:textId="0400B48B" w:rsidR="003F1019" w:rsidRPr="006C24A1" w:rsidRDefault="003F1019" w:rsidP="003F1019">
      <w:pPr>
        <w:pStyle w:val="Akapitzlist"/>
        <w:spacing w:before="120" w:after="120"/>
        <w:ind w:left="357"/>
        <w:jc w:val="both"/>
        <w:rPr>
          <w:rFonts w:asciiTheme="minorHAnsi" w:hAnsiTheme="minorHAnsi" w:cstheme="minorHAnsi"/>
          <w:bCs/>
        </w:rPr>
      </w:pPr>
      <w:r w:rsidRPr="006C24A1">
        <w:rPr>
          <w:rFonts w:asciiTheme="minorHAnsi" w:hAnsiTheme="minorHAnsi" w:cstheme="minorHAnsi"/>
          <w:bCs/>
        </w:rPr>
        <w:t>……………………………………………………………………………………………………</w:t>
      </w:r>
      <w:r w:rsidR="000670E0">
        <w:rPr>
          <w:rFonts w:asciiTheme="minorHAnsi" w:hAnsiTheme="minorHAnsi" w:cstheme="minorHAnsi"/>
          <w:bCs/>
        </w:rPr>
        <w:t>……………….</w:t>
      </w:r>
      <w:r w:rsidRPr="006C24A1">
        <w:rPr>
          <w:rFonts w:asciiTheme="minorHAnsi" w:hAnsiTheme="minorHAnsi" w:cstheme="minorHAnsi"/>
          <w:bCs/>
        </w:rPr>
        <w:t>……………………………</w:t>
      </w:r>
      <w:r w:rsidR="008253F3">
        <w:rPr>
          <w:rFonts w:asciiTheme="minorHAnsi" w:hAnsiTheme="minorHAnsi" w:cstheme="minorHAnsi"/>
          <w:bCs/>
        </w:rPr>
        <w:t>..</w:t>
      </w:r>
    </w:p>
    <w:p w14:paraId="4D728774" w14:textId="77777777" w:rsidR="003F1019" w:rsidRPr="006C24A1" w:rsidRDefault="003F1019" w:rsidP="00A43AA0">
      <w:pPr>
        <w:pStyle w:val="Akapitzlist"/>
        <w:numPr>
          <w:ilvl w:val="0"/>
          <w:numId w:val="19"/>
        </w:numPr>
        <w:spacing w:before="120" w:after="120"/>
        <w:ind w:left="357" w:hanging="357"/>
        <w:jc w:val="both"/>
        <w:rPr>
          <w:rFonts w:asciiTheme="minorHAnsi" w:hAnsiTheme="minorHAnsi" w:cstheme="minorHAnsi"/>
          <w:bCs/>
        </w:rPr>
      </w:pPr>
      <w:r w:rsidRPr="006C24A1">
        <w:rPr>
          <w:rFonts w:asciiTheme="minorHAnsi" w:hAnsiTheme="minorHAnsi" w:cstheme="minorHAnsi"/>
          <w:bCs/>
        </w:rPr>
        <w:t>Następujące informacje zawarte w naszej ofercie stanowią tajemnicę przedsiębiorstwa:</w:t>
      </w:r>
    </w:p>
    <w:p w14:paraId="3DC34076" w14:textId="26E491AC" w:rsidR="003F1019" w:rsidRDefault="003F1019" w:rsidP="003F1019">
      <w:pPr>
        <w:pStyle w:val="Akapitzlist"/>
        <w:ind w:left="357"/>
        <w:jc w:val="both"/>
        <w:rPr>
          <w:rFonts w:asciiTheme="minorHAnsi" w:hAnsiTheme="minorHAnsi" w:cstheme="minorHAnsi"/>
          <w:bCs/>
        </w:rPr>
      </w:pPr>
      <w:r w:rsidRPr="006C24A1">
        <w:rPr>
          <w:rFonts w:asciiTheme="minorHAnsi" w:hAnsiTheme="minorHAnsi" w:cstheme="minorHAnsi"/>
          <w:bCs/>
        </w:rPr>
        <w:t>……………………………………………………………………………………………………</w:t>
      </w:r>
      <w:r w:rsidR="000670E0">
        <w:rPr>
          <w:rFonts w:asciiTheme="minorHAnsi" w:hAnsiTheme="minorHAnsi" w:cstheme="minorHAnsi"/>
          <w:bCs/>
        </w:rPr>
        <w:t>……..</w:t>
      </w:r>
      <w:r w:rsidRPr="006C24A1">
        <w:rPr>
          <w:rFonts w:asciiTheme="minorHAnsi" w:hAnsiTheme="minorHAnsi" w:cstheme="minorHAnsi"/>
          <w:bCs/>
        </w:rPr>
        <w:t>………………………………………</w:t>
      </w:r>
    </w:p>
    <w:p w14:paraId="1D36111A" w14:textId="77777777" w:rsidR="000670E0" w:rsidRPr="006C24A1" w:rsidRDefault="000670E0" w:rsidP="003F1019">
      <w:pPr>
        <w:pStyle w:val="Akapitzlist"/>
        <w:ind w:left="357"/>
        <w:jc w:val="both"/>
        <w:rPr>
          <w:rFonts w:asciiTheme="minorHAnsi" w:hAnsiTheme="minorHAnsi" w:cstheme="minorHAnsi"/>
          <w:bCs/>
        </w:rPr>
      </w:pPr>
    </w:p>
    <w:p w14:paraId="068CC81C" w14:textId="210100DA" w:rsidR="003F1019" w:rsidRPr="006C24A1" w:rsidRDefault="003F1019" w:rsidP="003F1019">
      <w:pPr>
        <w:pStyle w:val="Akapitzlist"/>
        <w:ind w:left="357"/>
        <w:jc w:val="both"/>
        <w:rPr>
          <w:rFonts w:asciiTheme="minorHAnsi" w:hAnsiTheme="minorHAnsi" w:cstheme="minorHAnsi"/>
          <w:bCs/>
        </w:rPr>
      </w:pPr>
      <w:r w:rsidRPr="006C24A1">
        <w:rPr>
          <w:rFonts w:asciiTheme="minorHAnsi" w:hAnsiTheme="minorHAnsi" w:cstheme="minorHAnsi"/>
          <w:bCs/>
        </w:rPr>
        <w:t>………………………………………………………………………………………………………………</w:t>
      </w:r>
      <w:r w:rsidR="000670E0">
        <w:rPr>
          <w:rFonts w:asciiTheme="minorHAnsi" w:hAnsiTheme="minorHAnsi" w:cstheme="minorHAnsi"/>
          <w:bCs/>
        </w:rPr>
        <w:t>……..</w:t>
      </w:r>
      <w:r w:rsidRPr="006C24A1">
        <w:rPr>
          <w:rFonts w:asciiTheme="minorHAnsi" w:hAnsiTheme="minorHAnsi" w:cstheme="minorHAnsi"/>
          <w:bCs/>
        </w:rPr>
        <w:t>……………………………</w:t>
      </w:r>
    </w:p>
    <w:p w14:paraId="61E59A75" w14:textId="77777777" w:rsidR="003F1019" w:rsidRPr="006C24A1" w:rsidRDefault="003F1019" w:rsidP="003F1019">
      <w:pPr>
        <w:pStyle w:val="Akapitzlist"/>
        <w:spacing w:before="120" w:after="120"/>
        <w:ind w:left="357"/>
        <w:jc w:val="both"/>
        <w:rPr>
          <w:rFonts w:asciiTheme="minorHAnsi" w:hAnsiTheme="minorHAnsi" w:cstheme="minorHAnsi"/>
          <w:bCs/>
        </w:rPr>
      </w:pPr>
      <w:r w:rsidRPr="006C24A1">
        <w:rPr>
          <w:rFonts w:asciiTheme="minorHAnsi" w:hAnsiTheme="minorHAnsi" w:cstheme="minorHAnsi"/>
          <w:bCs/>
        </w:rPr>
        <w:t xml:space="preserve">Uzasadnienie zastrzeżenia ww. informacji jako tajemnicy przedsiębiorstwa zostało załączone do naszej oferty. </w:t>
      </w:r>
    </w:p>
    <w:p w14:paraId="406374DD" w14:textId="77777777" w:rsidR="003F1019" w:rsidRPr="006C24A1" w:rsidRDefault="003F1019" w:rsidP="00A43AA0">
      <w:pPr>
        <w:pStyle w:val="Akapitzlist"/>
        <w:numPr>
          <w:ilvl w:val="0"/>
          <w:numId w:val="19"/>
        </w:numPr>
        <w:tabs>
          <w:tab w:val="num" w:pos="426"/>
        </w:tabs>
        <w:spacing w:before="120" w:after="120"/>
        <w:ind w:left="426" w:hanging="426"/>
        <w:jc w:val="both"/>
        <w:rPr>
          <w:rFonts w:asciiTheme="minorHAnsi" w:hAnsiTheme="minorHAnsi" w:cstheme="minorHAnsi"/>
          <w:bCs/>
        </w:rPr>
      </w:pPr>
      <w:r w:rsidRPr="006C24A1">
        <w:rPr>
          <w:rFonts w:asciiTheme="minorHAnsi" w:hAnsiTheme="minorHAnsi" w:cstheme="minorHAnsi"/>
          <w:bCs/>
        </w:rPr>
        <w:t xml:space="preserve">Oświadczamy, iż nasza firma </w:t>
      </w:r>
      <w:r w:rsidRPr="00A91D53">
        <w:rPr>
          <w:rFonts w:asciiTheme="minorHAnsi" w:hAnsiTheme="minorHAnsi" w:cstheme="minorHAnsi"/>
          <w:bCs/>
        </w:rPr>
        <w:t>zalicza się</w:t>
      </w:r>
      <w:r w:rsidRPr="006C24A1">
        <w:rPr>
          <w:rFonts w:asciiTheme="minorHAnsi" w:hAnsiTheme="minorHAnsi" w:cstheme="minorHAnsi"/>
          <w:bCs/>
        </w:rPr>
        <w:t>/nie zalicza* się do sektora MŚP.</w:t>
      </w:r>
    </w:p>
    <w:p w14:paraId="42870D83" w14:textId="3E3AC58C" w:rsidR="003F1019" w:rsidRPr="006C24A1" w:rsidRDefault="003F1019" w:rsidP="00A43AA0">
      <w:pPr>
        <w:pStyle w:val="Akapitzlist"/>
        <w:numPr>
          <w:ilvl w:val="0"/>
          <w:numId w:val="19"/>
        </w:numPr>
        <w:tabs>
          <w:tab w:val="num" w:pos="426"/>
        </w:tabs>
        <w:spacing w:before="120" w:after="120"/>
        <w:ind w:left="426" w:hanging="426"/>
        <w:jc w:val="both"/>
        <w:rPr>
          <w:rFonts w:asciiTheme="minorHAnsi" w:hAnsiTheme="minorHAnsi" w:cstheme="minorHAnsi"/>
          <w:bCs/>
        </w:rPr>
      </w:pPr>
      <w:r w:rsidRPr="006C24A1">
        <w:rPr>
          <w:rFonts w:asciiTheme="minorHAnsi" w:hAnsiTheme="minorHAnsi" w:cstheme="minorHAnsi"/>
          <w:bCs/>
        </w:rPr>
        <w:t>Wszelką korespondencję w sprawie niniejszego postępowania należy kierować na adres skrzynki e-mail: ………………................................................................</w:t>
      </w:r>
      <w:r w:rsidR="000670E0">
        <w:rPr>
          <w:rFonts w:asciiTheme="minorHAnsi" w:hAnsiTheme="minorHAnsi" w:cstheme="minorHAnsi"/>
          <w:bCs/>
        </w:rPr>
        <w:t>.............................</w:t>
      </w:r>
      <w:r w:rsidRPr="006C24A1">
        <w:rPr>
          <w:rFonts w:asciiTheme="minorHAnsi" w:hAnsiTheme="minorHAnsi" w:cstheme="minorHAnsi"/>
          <w:bCs/>
        </w:rPr>
        <w:t>................................</w:t>
      </w:r>
    </w:p>
    <w:p w14:paraId="521E4284" w14:textId="77777777" w:rsidR="003F1019" w:rsidRPr="006C24A1" w:rsidRDefault="003F1019" w:rsidP="00A43AA0">
      <w:pPr>
        <w:numPr>
          <w:ilvl w:val="0"/>
          <w:numId w:val="19"/>
        </w:numPr>
        <w:spacing w:before="120" w:after="120" w:line="240" w:lineRule="auto"/>
        <w:rPr>
          <w:rFonts w:asciiTheme="minorHAnsi" w:hAnsiTheme="minorHAnsi" w:cstheme="minorHAnsi"/>
          <w:sz w:val="24"/>
          <w:szCs w:val="24"/>
        </w:rPr>
      </w:pPr>
      <w:r w:rsidRPr="006C24A1">
        <w:rPr>
          <w:rFonts w:asciiTheme="minorHAnsi" w:hAnsiTheme="minorHAnsi" w:cstheme="minorHAnsi"/>
          <w:sz w:val="24"/>
          <w:szCs w:val="24"/>
        </w:rPr>
        <w:t xml:space="preserve">Osoba upoważniona do kontaktów: </w:t>
      </w:r>
    </w:p>
    <w:p w14:paraId="6DEA9951" w14:textId="32BEE41B" w:rsidR="003F1019" w:rsidRPr="006C24A1" w:rsidRDefault="003F1019" w:rsidP="003F1019">
      <w:pPr>
        <w:spacing w:before="120" w:after="120" w:line="240" w:lineRule="auto"/>
        <w:ind w:firstLine="329"/>
        <w:rPr>
          <w:rFonts w:asciiTheme="minorHAnsi" w:hAnsiTheme="minorHAnsi" w:cstheme="minorHAnsi"/>
          <w:sz w:val="24"/>
          <w:szCs w:val="24"/>
        </w:rPr>
      </w:pPr>
      <w:r w:rsidRPr="006C24A1">
        <w:rPr>
          <w:rFonts w:asciiTheme="minorHAnsi" w:hAnsiTheme="minorHAnsi" w:cstheme="minorHAnsi"/>
          <w:sz w:val="24"/>
          <w:szCs w:val="24"/>
        </w:rPr>
        <w:t>....................................................</w:t>
      </w:r>
      <w:r w:rsidR="000670E0">
        <w:rPr>
          <w:rFonts w:asciiTheme="minorHAnsi" w:hAnsiTheme="minorHAnsi" w:cstheme="minorHAnsi"/>
          <w:sz w:val="24"/>
          <w:szCs w:val="24"/>
        </w:rPr>
        <w:t>............................................................................</w:t>
      </w:r>
      <w:r w:rsidRPr="006C24A1">
        <w:rPr>
          <w:rFonts w:asciiTheme="minorHAnsi" w:hAnsiTheme="minorHAnsi" w:cstheme="minorHAnsi"/>
          <w:sz w:val="24"/>
          <w:szCs w:val="24"/>
        </w:rPr>
        <w:t>..........................</w:t>
      </w:r>
    </w:p>
    <w:p w14:paraId="5C08B0AF" w14:textId="09452585" w:rsidR="003F1019" w:rsidRPr="006C24A1" w:rsidRDefault="003F1019" w:rsidP="003F1019">
      <w:pPr>
        <w:spacing w:before="120" w:after="120" w:line="240" w:lineRule="auto"/>
        <w:ind w:firstLine="329"/>
        <w:rPr>
          <w:rFonts w:asciiTheme="minorHAnsi" w:hAnsiTheme="minorHAnsi" w:cstheme="minorHAnsi"/>
          <w:sz w:val="24"/>
          <w:szCs w:val="24"/>
        </w:rPr>
      </w:pPr>
      <w:r w:rsidRPr="006C24A1">
        <w:rPr>
          <w:rFonts w:asciiTheme="minorHAnsi" w:hAnsiTheme="minorHAnsi" w:cstheme="minorHAnsi"/>
          <w:sz w:val="24"/>
          <w:szCs w:val="24"/>
        </w:rPr>
        <w:t>tel./faks</w:t>
      </w:r>
      <w:r w:rsidR="000670E0">
        <w:rPr>
          <w:rFonts w:asciiTheme="minorHAnsi" w:hAnsiTheme="minorHAnsi" w:cstheme="minorHAnsi"/>
          <w:sz w:val="24"/>
          <w:szCs w:val="24"/>
        </w:rPr>
        <w:t>/e-mail</w:t>
      </w:r>
      <w:r w:rsidRPr="006C24A1">
        <w:rPr>
          <w:rFonts w:asciiTheme="minorHAnsi" w:hAnsiTheme="minorHAnsi" w:cstheme="minorHAnsi"/>
          <w:sz w:val="24"/>
          <w:szCs w:val="24"/>
        </w:rPr>
        <w:t>:</w:t>
      </w:r>
      <w:r w:rsidR="000670E0">
        <w:rPr>
          <w:rFonts w:asciiTheme="minorHAnsi" w:hAnsiTheme="minorHAnsi" w:cstheme="minorHAnsi"/>
          <w:sz w:val="24"/>
          <w:szCs w:val="24"/>
        </w:rPr>
        <w:t xml:space="preserve"> ……………………………………………………………</w:t>
      </w:r>
      <w:r w:rsidRPr="006C24A1">
        <w:rPr>
          <w:rFonts w:asciiTheme="minorHAnsi" w:hAnsiTheme="minorHAnsi" w:cstheme="minorHAnsi"/>
          <w:sz w:val="24"/>
          <w:szCs w:val="24"/>
        </w:rPr>
        <w:t>................................................................</w:t>
      </w:r>
    </w:p>
    <w:p w14:paraId="546F17F1" w14:textId="77777777" w:rsidR="003F1019" w:rsidRPr="006C24A1" w:rsidRDefault="003F1019" w:rsidP="00A43AA0">
      <w:pPr>
        <w:pStyle w:val="Akapitzlist"/>
        <w:numPr>
          <w:ilvl w:val="0"/>
          <w:numId w:val="19"/>
        </w:numPr>
        <w:tabs>
          <w:tab w:val="left" w:pos="426"/>
        </w:tabs>
        <w:spacing w:before="120" w:after="120"/>
        <w:jc w:val="both"/>
        <w:rPr>
          <w:rFonts w:asciiTheme="minorHAnsi" w:hAnsiTheme="minorHAnsi" w:cstheme="minorHAnsi"/>
          <w:bCs/>
        </w:rPr>
      </w:pPr>
      <w:r w:rsidRPr="006C24A1">
        <w:rPr>
          <w:rFonts w:asciiTheme="minorHAnsi" w:hAnsiTheme="minorHAnsi" w:cstheme="minorHAnsi"/>
          <w:bCs/>
        </w:rPr>
        <w:t xml:space="preserve">Oświadczenie Wykonawcy </w:t>
      </w:r>
      <w:r w:rsidRPr="006C24A1">
        <w:rPr>
          <w:rFonts w:asciiTheme="minorHAnsi" w:hAnsiTheme="minorHAnsi" w:cstheme="minorHAnsi"/>
        </w:rPr>
        <w:t>w zakresie wypełnienia obowiązków informacyjnych przewidzianych w art. 13 lub art. 14 RODO:</w:t>
      </w:r>
    </w:p>
    <w:p w14:paraId="44F667BF" w14:textId="3736C129" w:rsidR="003F1019" w:rsidRDefault="003F1019" w:rsidP="003F1019">
      <w:pPr>
        <w:pStyle w:val="NormalnyWeb"/>
        <w:spacing w:before="120" w:beforeAutospacing="0" w:after="120" w:afterAutospacing="0"/>
        <w:ind w:firstLine="1"/>
        <w:jc w:val="both"/>
        <w:rPr>
          <w:rFonts w:asciiTheme="minorHAnsi" w:hAnsiTheme="minorHAnsi" w:cstheme="minorHAnsi"/>
        </w:rPr>
      </w:pPr>
      <w:r w:rsidRPr="006C24A1">
        <w:rPr>
          <w:rFonts w:asciiTheme="minorHAnsi" w:hAnsiTheme="minorHAnsi" w:cstheme="minorHAnsi"/>
          <w:color w:val="000000"/>
        </w:rPr>
        <w:t>Oświadczam, że wypełniłem obowiązki informacyjne przewidziane w art. 13 lub art. 14 RODO</w:t>
      </w:r>
      <w:r w:rsidRPr="006C24A1">
        <w:rPr>
          <w:rFonts w:asciiTheme="minorHAnsi" w:hAnsiTheme="minorHAnsi" w:cstheme="minorHAnsi"/>
          <w:color w:val="000000"/>
          <w:vertAlign w:val="superscript"/>
        </w:rPr>
        <w:t>1)</w:t>
      </w:r>
      <w:r w:rsidRPr="006C24A1">
        <w:rPr>
          <w:rFonts w:asciiTheme="minorHAnsi" w:hAnsiTheme="minorHAnsi" w:cstheme="minorHAnsi"/>
          <w:color w:val="000000"/>
        </w:rPr>
        <w:t xml:space="preserve"> wobec osób fizycznych, </w:t>
      </w:r>
      <w:r w:rsidRPr="006C24A1">
        <w:rPr>
          <w:rFonts w:asciiTheme="minorHAnsi" w:hAnsiTheme="minorHAnsi" w:cstheme="minorHAnsi"/>
        </w:rPr>
        <w:t>od których dane osobowe bezpośrednio lub pośrednio pozyskałem</w:t>
      </w:r>
      <w:r w:rsidRPr="006C24A1">
        <w:rPr>
          <w:rFonts w:asciiTheme="minorHAnsi" w:hAnsiTheme="minorHAnsi" w:cstheme="minorHAnsi"/>
          <w:color w:val="000000"/>
        </w:rPr>
        <w:t xml:space="preserve"> </w:t>
      </w:r>
      <w:r w:rsidR="000670E0">
        <w:rPr>
          <w:rFonts w:asciiTheme="minorHAnsi" w:hAnsiTheme="minorHAnsi" w:cstheme="minorHAnsi"/>
          <w:color w:val="000000"/>
        </w:rPr>
        <w:t xml:space="preserve">                       </w:t>
      </w:r>
      <w:r w:rsidRPr="006C24A1">
        <w:rPr>
          <w:rFonts w:asciiTheme="minorHAnsi" w:hAnsiTheme="minorHAnsi" w:cstheme="minorHAnsi"/>
          <w:color w:val="000000"/>
        </w:rPr>
        <w:t>w celu ubiegania się o udzielenie zamówienia publicznego w niniejszym postępowaniu</w:t>
      </w:r>
      <w:r w:rsidRPr="006C24A1">
        <w:rPr>
          <w:rFonts w:asciiTheme="minorHAnsi" w:hAnsiTheme="minorHAnsi" w:cstheme="minorHAnsi"/>
        </w:rPr>
        <w:t>.**</w:t>
      </w:r>
    </w:p>
    <w:p w14:paraId="35CD1DB8" w14:textId="77777777" w:rsidR="000670E0" w:rsidRDefault="000670E0" w:rsidP="003F1019">
      <w:pPr>
        <w:pStyle w:val="NormalnyWeb"/>
        <w:spacing w:before="120" w:beforeAutospacing="0" w:after="120" w:afterAutospacing="0"/>
        <w:ind w:firstLine="1"/>
        <w:jc w:val="both"/>
        <w:rPr>
          <w:rFonts w:asciiTheme="minorHAnsi" w:hAnsiTheme="minorHAnsi" w:cstheme="minorHAnsi"/>
        </w:rPr>
      </w:pPr>
    </w:p>
    <w:p w14:paraId="464DA386" w14:textId="77777777" w:rsidR="000670E0" w:rsidRDefault="000670E0" w:rsidP="003F1019">
      <w:pPr>
        <w:pStyle w:val="NormalnyWeb"/>
        <w:spacing w:before="120" w:beforeAutospacing="0" w:after="120" w:afterAutospacing="0"/>
        <w:ind w:firstLine="1"/>
        <w:jc w:val="both"/>
        <w:rPr>
          <w:rFonts w:asciiTheme="minorHAnsi" w:hAnsiTheme="minorHAnsi" w:cstheme="minorHAnsi"/>
        </w:rPr>
      </w:pPr>
    </w:p>
    <w:p w14:paraId="7C945B84" w14:textId="77777777" w:rsidR="000670E0" w:rsidRDefault="000670E0" w:rsidP="003F1019">
      <w:pPr>
        <w:pStyle w:val="NormalnyWeb"/>
        <w:spacing w:before="120" w:beforeAutospacing="0" w:after="120" w:afterAutospacing="0"/>
        <w:ind w:firstLine="1"/>
        <w:jc w:val="both"/>
        <w:rPr>
          <w:rFonts w:asciiTheme="minorHAnsi" w:hAnsiTheme="minorHAnsi" w:cstheme="minorHAnsi"/>
        </w:rPr>
      </w:pPr>
    </w:p>
    <w:p w14:paraId="113BE0EF" w14:textId="77777777" w:rsidR="000670E0" w:rsidRPr="006C24A1" w:rsidRDefault="000670E0" w:rsidP="003F1019">
      <w:pPr>
        <w:pStyle w:val="NormalnyWeb"/>
        <w:spacing w:before="120" w:beforeAutospacing="0" w:after="120" w:afterAutospacing="0"/>
        <w:ind w:firstLine="1"/>
        <w:jc w:val="both"/>
        <w:rPr>
          <w:rFonts w:asciiTheme="minorHAnsi" w:hAnsiTheme="minorHAnsi" w:cstheme="minorHAnsi"/>
        </w:rPr>
      </w:pPr>
    </w:p>
    <w:p w14:paraId="3BF6D325" w14:textId="77777777" w:rsidR="003F1019" w:rsidRPr="006C24A1" w:rsidRDefault="003F1019" w:rsidP="00A43AA0">
      <w:pPr>
        <w:numPr>
          <w:ilvl w:val="0"/>
          <w:numId w:val="19"/>
        </w:numPr>
        <w:spacing w:before="120" w:after="120" w:line="240" w:lineRule="auto"/>
        <w:rPr>
          <w:rFonts w:asciiTheme="minorHAnsi" w:hAnsiTheme="minorHAnsi" w:cstheme="minorHAnsi"/>
          <w:sz w:val="24"/>
          <w:szCs w:val="24"/>
        </w:rPr>
      </w:pPr>
      <w:r w:rsidRPr="006C24A1">
        <w:rPr>
          <w:rFonts w:asciiTheme="minorHAnsi" w:hAnsiTheme="minorHAnsi" w:cstheme="minorHAnsi"/>
          <w:sz w:val="24"/>
          <w:szCs w:val="24"/>
        </w:rPr>
        <w:lastRenderedPageBreak/>
        <w:t>Osoby uprawnione  do podpisywania oferty/zawarcia umowy:</w:t>
      </w:r>
    </w:p>
    <w:tbl>
      <w:tblPr>
        <w:tblW w:w="0" w:type="auto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630"/>
        <w:gridCol w:w="2410"/>
        <w:gridCol w:w="2084"/>
        <w:gridCol w:w="2218"/>
      </w:tblGrid>
      <w:tr w:rsidR="003F1019" w:rsidRPr="006C24A1" w14:paraId="0EE04009" w14:textId="77777777" w:rsidTr="00695625">
        <w:tc>
          <w:tcPr>
            <w:tcW w:w="2630" w:type="dxa"/>
            <w:vAlign w:val="center"/>
          </w:tcPr>
          <w:p w14:paraId="070EF43B" w14:textId="77777777" w:rsidR="003F1019" w:rsidRPr="006C24A1" w:rsidRDefault="003F1019" w:rsidP="00695625">
            <w:pPr>
              <w:spacing w:after="12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6C24A1">
              <w:rPr>
                <w:rFonts w:asciiTheme="minorHAnsi" w:hAnsiTheme="minorHAnsi" w:cstheme="minorHAnsi"/>
                <w:sz w:val="24"/>
                <w:szCs w:val="24"/>
              </w:rPr>
              <w:t>Zakres umocowania</w:t>
            </w:r>
          </w:p>
        </w:tc>
        <w:tc>
          <w:tcPr>
            <w:tcW w:w="2410" w:type="dxa"/>
            <w:vAlign w:val="center"/>
          </w:tcPr>
          <w:p w14:paraId="63BC4157" w14:textId="77777777" w:rsidR="003F1019" w:rsidRPr="006C24A1" w:rsidRDefault="003F1019" w:rsidP="00695625">
            <w:pPr>
              <w:spacing w:after="12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6C24A1">
              <w:rPr>
                <w:rFonts w:asciiTheme="minorHAnsi" w:hAnsiTheme="minorHAnsi" w:cstheme="minorHAnsi"/>
                <w:sz w:val="24"/>
                <w:szCs w:val="24"/>
              </w:rPr>
              <w:t>Imię i nazwisko</w:t>
            </w:r>
          </w:p>
        </w:tc>
        <w:tc>
          <w:tcPr>
            <w:tcW w:w="2084" w:type="dxa"/>
            <w:vAlign w:val="center"/>
          </w:tcPr>
          <w:p w14:paraId="48239281" w14:textId="77777777" w:rsidR="003F1019" w:rsidRPr="006C24A1" w:rsidRDefault="003F1019" w:rsidP="00695625">
            <w:pPr>
              <w:spacing w:after="12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6C24A1">
              <w:rPr>
                <w:rFonts w:asciiTheme="minorHAnsi" w:hAnsiTheme="minorHAnsi" w:cstheme="minorHAnsi"/>
                <w:sz w:val="24"/>
                <w:szCs w:val="24"/>
              </w:rPr>
              <w:t>Stanowisko</w:t>
            </w:r>
          </w:p>
        </w:tc>
        <w:tc>
          <w:tcPr>
            <w:tcW w:w="2218" w:type="dxa"/>
            <w:vAlign w:val="center"/>
          </w:tcPr>
          <w:p w14:paraId="17B827EC" w14:textId="77777777" w:rsidR="003F1019" w:rsidRPr="006C24A1" w:rsidRDefault="003F1019" w:rsidP="00695625">
            <w:pPr>
              <w:spacing w:after="12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6C24A1">
              <w:rPr>
                <w:rFonts w:asciiTheme="minorHAnsi" w:hAnsiTheme="minorHAnsi" w:cstheme="minorHAnsi"/>
                <w:sz w:val="24"/>
                <w:szCs w:val="24"/>
              </w:rPr>
              <w:t xml:space="preserve">Podstawa prawna </w:t>
            </w:r>
          </w:p>
        </w:tc>
      </w:tr>
      <w:tr w:rsidR="003F1019" w:rsidRPr="006C24A1" w14:paraId="294789B2" w14:textId="77777777" w:rsidTr="00695625">
        <w:trPr>
          <w:trHeight w:val="851"/>
        </w:trPr>
        <w:tc>
          <w:tcPr>
            <w:tcW w:w="2630" w:type="dxa"/>
            <w:vAlign w:val="center"/>
          </w:tcPr>
          <w:p w14:paraId="4C054EB1" w14:textId="77777777" w:rsidR="003F1019" w:rsidRPr="006C24A1" w:rsidRDefault="003F1019" w:rsidP="00695625">
            <w:pPr>
              <w:spacing w:after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6C24A1">
              <w:rPr>
                <w:rFonts w:asciiTheme="minorHAnsi" w:hAnsiTheme="minorHAnsi" w:cstheme="minorHAnsi"/>
                <w:sz w:val="24"/>
                <w:szCs w:val="24"/>
              </w:rPr>
              <w:t>Podpisanie oferty</w:t>
            </w:r>
          </w:p>
        </w:tc>
        <w:tc>
          <w:tcPr>
            <w:tcW w:w="2410" w:type="dxa"/>
            <w:vAlign w:val="center"/>
          </w:tcPr>
          <w:p w14:paraId="02A8C9B3" w14:textId="77777777" w:rsidR="003F1019" w:rsidRPr="006C24A1" w:rsidRDefault="003F1019" w:rsidP="00695625">
            <w:pPr>
              <w:spacing w:after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204E9300" w14:textId="77777777" w:rsidR="003F1019" w:rsidRPr="006C24A1" w:rsidRDefault="003F1019" w:rsidP="00695625">
            <w:pPr>
              <w:spacing w:after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084" w:type="dxa"/>
            <w:vAlign w:val="center"/>
          </w:tcPr>
          <w:p w14:paraId="016A189C" w14:textId="77777777" w:rsidR="003F1019" w:rsidRPr="006C24A1" w:rsidRDefault="003F1019" w:rsidP="00695625">
            <w:pPr>
              <w:spacing w:after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218" w:type="dxa"/>
            <w:vAlign w:val="center"/>
          </w:tcPr>
          <w:p w14:paraId="5E3EC63A" w14:textId="77777777" w:rsidR="003F1019" w:rsidRPr="006C24A1" w:rsidRDefault="003F1019" w:rsidP="00695625">
            <w:pPr>
              <w:spacing w:after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3F1019" w:rsidRPr="006C24A1" w14:paraId="3A5E4649" w14:textId="77777777" w:rsidTr="00695625">
        <w:trPr>
          <w:trHeight w:val="851"/>
        </w:trPr>
        <w:tc>
          <w:tcPr>
            <w:tcW w:w="2630" w:type="dxa"/>
            <w:vAlign w:val="center"/>
          </w:tcPr>
          <w:p w14:paraId="387A42D0" w14:textId="77777777" w:rsidR="003F1019" w:rsidRPr="006C24A1" w:rsidRDefault="003F1019" w:rsidP="00695625">
            <w:pPr>
              <w:spacing w:after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6C24A1">
              <w:rPr>
                <w:rFonts w:asciiTheme="minorHAnsi" w:hAnsiTheme="minorHAnsi" w:cstheme="minorHAnsi"/>
                <w:sz w:val="24"/>
                <w:szCs w:val="24"/>
              </w:rPr>
              <w:t>Zawarcie umowy</w:t>
            </w:r>
          </w:p>
        </w:tc>
        <w:tc>
          <w:tcPr>
            <w:tcW w:w="2410" w:type="dxa"/>
            <w:vAlign w:val="center"/>
          </w:tcPr>
          <w:p w14:paraId="4561F489" w14:textId="77777777" w:rsidR="003F1019" w:rsidRPr="006C24A1" w:rsidRDefault="003F1019" w:rsidP="00695625">
            <w:pPr>
              <w:spacing w:after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59EF16D7" w14:textId="77777777" w:rsidR="003F1019" w:rsidRPr="006C24A1" w:rsidRDefault="003F1019" w:rsidP="00695625">
            <w:pPr>
              <w:spacing w:after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084" w:type="dxa"/>
            <w:vAlign w:val="center"/>
          </w:tcPr>
          <w:p w14:paraId="444C2599" w14:textId="77777777" w:rsidR="003F1019" w:rsidRPr="006C24A1" w:rsidRDefault="003F1019" w:rsidP="00695625">
            <w:pPr>
              <w:spacing w:after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218" w:type="dxa"/>
            <w:vAlign w:val="center"/>
          </w:tcPr>
          <w:p w14:paraId="384B4336" w14:textId="77777777" w:rsidR="003F1019" w:rsidRPr="006C24A1" w:rsidRDefault="003F1019" w:rsidP="00695625">
            <w:pPr>
              <w:spacing w:after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4DBB25ED" w14:textId="77777777" w:rsidR="003F1019" w:rsidRPr="006C24A1" w:rsidRDefault="003F1019" w:rsidP="003F101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4"/>
          <w:szCs w:val="24"/>
        </w:rPr>
      </w:pPr>
    </w:p>
    <w:p w14:paraId="1FAAD2E9" w14:textId="77777777" w:rsidR="003F1019" w:rsidRPr="006C24A1" w:rsidRDefault="003F1019" w:rsidP="00A43AA0">
      <w:pPr>
        <w:pStyle w:val="Akapitzlist"/>
        <w:numPr>
          <w:ilvl w:val="0"/>
          <w:numId w:val="19"/>
        </w:numPr>
        <w:spacing w:before="120"/>
        <w:jc w:val="both"/>
        <w:rPr>
          <w:rFonts w:asciiTheme="minorHAnsi" w:hAnsiTheme="minorHAnsi" w:cstheme="minorHAnsi"/>
          <w:bCs/>
        </w:rPr>
      </w:pPr>
      <w:r w:rsidRPr="006C24A1">
        <w:rPr>
          <w:rFonts w:asciiTheme="minorHAnsi" w:hAnsiTheme="minorHAnsi" w:cstheme="minorHAnsi"/>
          <w:bCs/>
        </w:rPr>
        <w:t>Załącznikami do niniejszej oferty są:</w:t>
      </w:r>
    </w:p>
    <w:p w14:paraId="7769F801" w14:textId="356EB2E9" w:rsidR="003F1019" w:rsidRPr="006C24A1" w:rsidRDefault="003F1019" w:rsidP="003F1019">
      <w:pPr>
        <w:pStyle w:val="Akapitzlist"/>
        <w:spacing w:before="120"/>
        <w:ind w:left="360"/>
        <w:jc w:val="both"/>
        <w:rPr>
          <w:rFonts w:asciiTheme="minorHAnsi" w:hAnsiTheme="minorHAnsi" w:cstheme="minorHAnsi"/>
          <w:bCs/>
        </w:rPr>
      </w:pPr>
      <w:r w:rsidRPr="006C24A1">
        <w:rPr>
          <w:rFonts w:asciiTheme="minorHAnsi" w:hAnsiTheme="minorHAnsi" w:cstheme="minorHAnsi"/>
          <w:bCs/>
        </w:rPr>
        <w:t>…………………………………………………………………………………………………………………………………………</w:t>
      </w:r>
      <w:r w:rsidR="008253F3">
        <w:rPr>
          <w:rFonts w:asciiTheme="minorHAnsi" w:hAnsiTheme="minorHAnsi" w:cstheme="minorHAnsi"/>
          <w:bCs/>
        </w:rPr>
        <w:t>.</w:t>
      </w:r>
    </w:p>
    <w:p w14:paraId="375C2384" w14:textId="72D26783" w:rsidR="003F1019" w:rsidRPr="006C24A1" w:rsidRDefault="003F1019" w:rsidP="003F1019">
      <w:pPr>
        <w:pStyle w:val="Akapitzlist"/>
        <w:spacing w:before="120"/>
        <w:ind w:left="360"/>
        <w:jc w:val="both"/>
        <w:rPr>
          <w:rFonts w:asciiTheme="minorHAnsi" w:hAnsiTheme="minorHAnsi" w:cstheme="minorHAnsi"/>
          <w:bCs/>
        </w:rPr>
      </w:pPr>
      <w:r w:rsidRPr="006C24A1">
        <w:rPr>
          <w:rFonts w:asciiTheme="minorHAnsi" w:hAnsiTheme="minorHAnsi" w:cstheme="minorHAnsi"/>
          <w:bCs/>
        </w:rPr>
        <w:t>……………………………………………………………………………………………………………………………………………</w:t>
      </w:r>
    </w:p>
    <w:p w14:paraId="64CB612F" w14:textId="0CDA08C0" w:rsidR="003F1019" w:rsidRPr="006C24A1" w:rsidRDefault="003F1019" w:rsidP="003F1019">
      <w:pPr>
        <w:pStyle w:val="Akapitzlist"/>
        <w:spacing w:before="120"/>
        <w:ind w:left="360"/>
        <w:jc w:val="both"/>
        <w:rPr>
          <w:rFonts w:asciiTheme="minorHAnsi" w:hAnsiTheme="minorHAnsi" w:cstheme="minorHAnsi"/>
          <w:bCs/>
        </w:rPr>
      </w:pPr>
      <w:r w:rsidRPr="006C24A1">
        <w:rPr>
          <w:rFonts w:asciiTheme="minorHAnsi" w:hAnsiTheme="minorHAnsi" w:cstheme="minorHAnsi"/>
          <w:bCs/>
        </w:rPr>
        <w:t>……………………………………………………………………………………………………………………………………………</w:t>
      </w:r>
    </w:p>
    <w:p w14:paraId="695C26EE" w14:textId="3767189D" w:rsidR="003F1019" w:rsidRPr="006C24A1" w:rsidRDefault="003F1019" w:rsidP="003F1019">
      <w:pPr>
        <w:pStyle w:val="Akapitzlist"/>
        <w:spacing w:before="120"/>
        <w:ind w:left="360"/>
        <w:jc w:val="both"/>
        <w:rPr>
          <w:rFonts w:asciiTheme="minorHAnsi" w:hAnsiTheme="minorHAnsi" w:cstheme="minorHAnsi"/>
          <w:bCs/>
        </w:rPr>
      </w:pPr>
      <w:r w:rsidRPr="006C24A1">
        <w:rPr>
          <w:rFonts w:asciiTheme="minorHAnsi" w:hAnsiTheme="minorHAnsi" w:cstheme="minorHAnsi"/>
          <w:bCs/>
        </w:rPr>
        <w:t>……………………………………………………………………………………………………………………………………………</w:t>
      </w:r>
    </w:p>
    <w:p w14:paraId="0F4E7705" w14:textId="77777777" w:rsidR="003F1019" w:rsidRDefault="003F1019" w:rsidP="003F1019">
      <w:pPr>
        <w:pStyle w:val="Akapitzlist"/>
        <w:spacing w:before="120"/>
        <w:ind w:left="360"/>
        <w:jc w:val="both"/>
        <w:rPr>
          <w:rFonts w:asciiTheme="minorHAnsi" w:hAnsiTheme="minorHAnsi" w:cstheme="minorHAnsi"/>
          <w:bCs/>
        </w:rPr>
      </w:pPr>
    </w:p>
    <w:p w14:paraId="17CE4D25" w14:textId="77777777" w:rsidR="001629BB" w:rsidRDefault="001629BB" w:rsidP="003F1019">
      <w:pPr>
        <w:pStyle w:val="Akapitzlist"/>
        <w:spacing w:before="120"/>
        <w:ind w:left="360"/>
        <w:jc w:val="both"/>
        <w:rPr>
          <w:rFonts w:asciiTheme="minorHAnsi" w:hAnsiTheme="minorHAnsi" w:cstheme="minorHAnsi"/>
          <w:bCs/>
        </w:rPr>
      </w:pPr>
    </w:p>
    <w:p w14:paraId="6072500B" w14:textId="77777777" w:rsidR="001629BB" w:rsidRDefault="001629BB" w:rsidP="003F1019">
      <w:pPr>
        <w:pStyle w:val="Akapitzlist"/>
        <w:spacing w:before="120"/>
        <w:ind w:left="360"/>
        <w:jc w:val="both"/>
        <w:rPr>
          <w:rFonts w:asciiTheme="minorHAnsi" w:hAnsiTheme="minorHAnsi" w:cstheme="minorHAnsi"/>
          <w:bCs/>
        </w:rPr>
      </w:pPr>
    </w:p>
    <w:p w14:paraId="1C759A67" w14:textId="77777777" w:rsidR="001629BB" w:rsidRPr="006C24A1" w:rsidRDefault="001629BB" w:rsidP="003F1019">
      <w:pPr>
        <w:pStyle w:val="Akapitzlist"/>
        <w:spacing w:before="120"/>
        <w:ind w:left="360"/>
        <w:jc w:val="both"/>
        <w:rPr>
          <w:rFonts w:asciiTheme="minorHAnsi" w:hAnsiTheme="minorHAnsi" w:cstheme="minorHAnsi"/>
          <w:bCs/>
        </w:rPr>
      </w:pPr>
    </w:p>
    <w:p w14:paraId="5038A646" w14:textId="77777777" w:rsidR="003F1019" w:rsidRPr="006C24A1" w:rsidRDefault="003F1019" w:rsidP="00A43AA0">
      <w:pPr>
        <w:numPr>
          <w:ilvl w:val="0"/>
          <w:numId w:val="19"/>
        </w:numPr>
        <w:spacing w:after="120"/>
        <w:rPr>
          <w:rFonts w:asciiTheme="minorHAnsi" w:hAnsiTheme="minorHAnsi" w:cstheme="minorHAnsi"/>
          <w:sz w:val="24"/>
          <w:szCs w:val="24"/>
        </w:rPr>
      </w:pPr>
      <w:r w:rsidRPr="006C24A1">
        <w:rPr>
          <w:rFonts w:asciiTheme="minorHAnsi" w:hAnsiTheme="minorHAnsi" w:cstheme="minorHAnsi"/>
          <w:sz w:val="24"/>
          <w:szCs w:val="24"/>
        </w:rPr>
        <w:t>Oferta składa się z ..................stron.</w:t>
      </w:r>
    </w:p>
    <w:p w14:paraId="284FB2C2" w14:textId="77777777" w:rsidR="003F1019" w:rsidRPr="006C24A1" w:rsidRDefault="003F1019" w:rsidP="003F1019">
      <w:pPr>
        <w:spacing w:after="120"/>
        <w:ind w:left="284" w:hanging="284"/>
        <w:rPr>
          <w:rFonts w:asciiTheme="minorHAnsi" w:hAnsiTheme="minorHAnsi" w:cstheme="minorHAnsi"/>
          <w:sz w:val="24"/>
          <w:szCs w:val="24"/>
        </w:rPr>
      </w:pPr>
      <w:r w:rsidRPr="006C24A1">
        <w:rPr>
          <w:rFonts w:asciiTheme="minorHAnsi" w:hAnsiTheme="minorHAnsi" w:cstheme="minorHAnsi"/>
          <w:sz w:val="24"/>
          <w:szCs w:val="24"/>
        </w:rPr>
        <w:tab/>
        <w:t xml:space="preserve">                                                                                                        </w:t>
      </w:r>
    </w:p>
    <w:p w14:paraId="14898276" w14:textId="77777777" w:rsidR="003F1019" w:rsidRPr="006C24A1" w:rsidRDefault="003F1019" w:rsidP="003F1019">
      <w:pPr>
        <w:spacing w:after="0"/>
        <w:rPr>
          <w:rFonts w:asciiTheme="minorHAnsi" w:hAnsiTheme="minorHAnsi" w:cstheme="minorHAnsi"/>
          <w:sz w:val="20"/>
          <w:szCs w:val="20"/>
        </w:rPr>
      </w:pPr>
      <w:r w:rsidRPr="006C24A1">
        <w:rPr>
          <w:rFonts w:asciiTheme="minorHAnsi" w:hAnsiTheme="minorHAnsi" w:cstheme="minorHAnsi"/>
          <w:sz w:val="20"/>
          <w:szCs w:val="20"/>
        </w:rPr>
        <w:t>………………………………                         ………………………………………………                                         ……………………………………..</w:t>
      </w:r>
    </w:p>
    <w:p w14:paraId="7A5EB55E" w14:textId="77777777" w:rsidR="003F1019" w:rsidRPr="006C24A1" w:rsidRDefault="003F1019" w:rsidP="003F1019">
      <w:pPr>
        <w:spacing w:after="0"/>
        <w:rPr>
          <w:rFonts w:asciiTheme="minorHAnsi" w:hAnsiTheme="minorHAnsi" w:cstheme="minorHAnsi"/>
          <w:i/>
          <w:iCs/>
          <w:sz w:val="20"/>
          <w:szCs w:val="20"/>
        </w:rPr>
      </w:pPr>
      <w:r w:rsidRPr="006C24A1">
        <w:rPr>
          <w:rFonts w:asciiTheme="minorHAnsi" w:hAnsiTheme="minorHAnsi" w:cstheme="minorHAnsi"/>
          <w:sz w:val="20"/>
          <w:szCs w:val="20"/>
        </w:rPr>
        <w:t xml:space="preserve">              (data)</w:t>
      </w:r>
      <w:r w:rsidRPr="006C24A1">
        <w:rPr>
          <w:rFonts w:asciiTheme="minorHAnsi" w:hAnsiTheme="minorHAnsi" w:cstheme="minorHAnsi"/>
          <w:sz w:val="20"/>
          <w:szCs w:val="20"/>
          <w:vertAlign w:val="superscript"/>
        </w:rPr>
        <w:t xml:space="preserve">                                            </w:t>
      </w:r>
      <w:r w:rsidRPr="006C24A1">
        <w:rPr>
          <w:rFonts w:asciiTheme="minorHAnsi" w:hAnsiTheme="minorHAnsi" w:cstheme="minorHAnsi"/>
          <w:i/>
          <w:iCs/>
          <w:sz w:val="20"/>
          <w:szCs w:val="20"/>
        </w:rPr>
        <w:t>Imię i nazwisko osoby/osób uprawnionej/-                                  (podpis i pieczęć)</w:t>
      </w:r>
    </w:p>
    <w:p w14:paraId="1E60C273" w14:textId="77777777" w:rsidR="003F1019" w:rsidRPr="006C24A1" w:rsidRDefault="003F1019" w:rsidP="003F1019">
      <w:pPr>
        <w:spacing w:after="0"/>
        <w:rPr>
          <w:rFonts w:asciiTheme="minorHAnsi" w:hAnsiTheme="minorHAnsi" w:cstheme="minorHAnsi"/>
          <w:b/>
          <w:bCs/>
          <w:i/>
          <w:sz w:val="28"/>
          <w:szCs w:val="28"/>
        </w:rPr>
      </w:pPr>
      <w:r w:rsidRPr="006C24A1">
        <w:rPr>
          <w:rFonts w:asciiTheme="minorHAnsi" w:hAnsiTheme="minorHAnsi" w:cstheme="minorHAnsi"/>
          <w:i/>
          <w:iCs/>
          <w:sz w:val="20"/>
          <w:szCs w:val="20"/>
        </w:rPr>
        <w:t xml:space="preserve">                                                              </w:t>
      </w:r>
      <w:proofErr w:type="spellStart"/>
      <w:r w:rsidRPr="006C24A1">
        <w:rPr>
          <w:rFonts w:asciiTheme="minorHAnsi" w:hAnsiTheme="minorHAnsi" w:cstheme="minorHAnsi"/>
          <w:i/>
          <w:iCs/>
          <w:sz w:val="20"/>
          <w:szCs w:val="20"/>
        </w:rPr>
        <w:t>ych</w:t>
      </w:r>
      <w:proofErr w:type="spellEnd"/>
      <w:r w:rsidRPr="006C24A1">
        <w:rPr>
          <w:rFonts w:asciiTheme="minorHAnsi" w:hAnsiTheme="minorHAnsi" w:cstheme="minorHAnsi"/>
          <w:i/>
          <w:iCs/>
          <w:sz w:val="20"/>
          <w:szCs w:val="20"/>
        </w:rPr>
        <w:t xml:space="preserve"> do reprezentacji Wykonawc</w:t>
      </w:r>
      <w:r w:rsidRPr="006C24A1">
        <w:rPr>
          <w:rFonts w:asciiTheme="minorHAnsi" w:hAnsiTheme="minorHAnsi" w:cstheme="minorHAnsi"/>
          <w:bCs/>
          <w:sz w:val="20"/>
          <w:szCs w:val="20"/>
        </w:rPr>
        <w:t>y</w:t>
      </w:r>
    </w:p>
    <w:p w14:paraId="01106D74" w14:textId="77777777" w:rsidR="003F1019" w:rsidRPr="006C24A1" w:rsidRDefault="003F1019" w:rsidP="003F1019">
      <w:pPr>
        <w:spacing w:after="0" w:line="240" w:lineRule="auto"/>
        <w:jc w:val="both"/>
        <w:rPr>
          <w:rFonts w:asciiTheme="minorHAnsi" w:hAnsiTheme="minorHAnsi" w:cstheme="minorHAnsi"/>
          <w:color w:val="000000"/>
          <w:lang w:eastAsia="pl-PL"/>
        </w:rPr>
      </w:pPr>
    </w:p>
    <w:p w14:paraId="6E43AD0A" w14:textId="77777777" w:rsidR="003F1019" w:rsidRPr="006C24A1" w:rsidRDefault="003F1019" w:rsidP="003F1019">
      <w:pPr>
        <w:spacing w:after="0" w:line="240" w:lineRule="auto"/>
        <w:jc w:val="both"/>
        <w:rPr>
          <w:rFonts w:asciiTheme="minorHAnsi" w:hAnsiTheme="minorHAnsi" w:cstheme="minorHAnsi"/>
          <w:color w:val="000000"/>
          <w:lang w:eastAsia="pl-PL"/>
        </w:rPr>
      </w:pPr>
    </w:p>
    <w:p w14:paraId="355257CA" w14:textId="77777777" w:rsidR="003F1019" w:rsidRPr="006C24A1" w:rsidRDefault="003F1019" w:rsidP="003F1019">
      <w:pPr>
        <w:spacing w:after="0" w:line="240" w:lineRule="auto"/>
        <w:jc w:val="both"/>
        <w:rPr>
          <w:rFonts w:asciiTheme="minorHAnsi" w:hAnsiTheme="minorHAnsi" w:cstheme="minorHAnsi"/>
          <w:color w:val="000000"/>
          <w:lang w:eastAsia="pl-PL"/>
        </w:rPr>
      </w:pPr>
    </w:p>
    <w:p w14:paraId="32FEA8D7" w14:textId="77777777" w:rsidR="003F1019" w:rsidRPr="006C24A1" w:rsidRDefault="003F1019" w:rsidP="003F1019">
      <w:pPr>
        <w:spacing w:after="0" w:line="240" w:lineRule="auto"/>
        <w:jc w:val="both"/>
        <w:rPr>
          <w:rFonts w:asciiTheme="minorHAnsi" w:hAnsiTheme="minorHAnsi" w:cstheme="minorHAnsi"/>
          <w:color w:val="000000"/>
          <w:lang w:eastAsia="pl-PL"/>
        </w:rPr>
      </w:pPr>
    </w:p>
    <w:p w14:paraId="6EA00C61" w14:textId="77777777" w:rsidR="003F1019" w:rsidRPr="006C24A1" w:rsidRDefault="003F1019" w:rsidP="003F1019">
      <w:pPr>
        <w:spacing w:after="0" w:line="240" w:lineRule="auto"/>
        <w:jc w:val="both"/>
        <w:rPr>
          <w:rFonts w:asciiTheme="minorHAnsi" w:hAnsiTheme="minorHAnsi" w:cstheme="minorHAnsi"/>
          <w:color w:val="000000"/>
          <w:lang w:eastAsia="pl-PL"/>
        </w:rPr>
      </w:pPr>
    </w:p>
    <w:p w14:paraId="0D07E1FF" w14:textId="77777777" w:rsidR="003F1019" w:rsidRPr="006C24A1" w:rsidRDefault="003F1019" w:rsidP="003F1019">
      <w:pPr>
        <w:spacing w:after="0" w:line="240" w:lineRule="auto"/>
        <w:jc w:val="both"/>
        <w:rPr>
          <w:rFonts w:asciiTheme="minorHAnsi" w:hAnsiTheme="minorHAnsi" w:cstheme="minorHAnsi"/>
          <w:color w:val="000000"/>
          <w:lang w:eastAsia="pl-PL"/>
        </w:rPr>
      </w:pPr>
      <w:r w:rsidRPr="006C24A1">
        <w:rPr>
          <w:rFonts w:asciiTheme="minorHAnsi" w:hAnsiTheme="minorHAnsi" w:cstheme="minorHAnsi"/>
          <w:color w:val="000000"/>
          <w:lang w:eastAsia="pl-PL"/>
        </w:rPr>
        <w:t>______________________________</w:t>
      </w:r>
    </w:p>
    <w:p w14:paraId="0275B7C0" w14:textId="77777777" w:rsidR="003F1019" w:rsidRPr="006C24A1" w:rsidRDefault="003F1019" w:rsidP="003F1019">
      <w:pPr>
        <w:spacing w:after="0" w:line="240" w:lineRule="auto"/>
        <w:ind w:left="142" w:hanging="142"/>
        <w:jc w:val="both"/>
        <w:rPr>
          <w:rFonts w:asciiTheme="minorHAnsi" w:hAnsiTheme="minorHAnsi" w:cstheme="minorHAnsi"/>
          <w:sz w:val="16"/>
          <w:szCs w:val="16"/>
          <w:lang w:eastAsia="pl-PL"/>
        </w:rPr>
      </w:pPr>
    </w:p>
    <w:p w14:paraId="7916F87E" w14:textId="77777777" w:rsidR="003F1019" w:rsidRPr="006C24A1" w:rsidRDefault="003F1019" w:rsidP="003F1019">
      <w:pPr>
        <w:spacing w:after="0" w:line="240" w:lineRule="auto"/>
        <w:jc w:val="both"/>
        <w:rPr>
          <w:rFonts w:asciiTheme="minorHAnsi" w:hAnsiTheme="minorHAnsi" w:cstheme="minorHAnsi"/>
          <w:sz w:val="18"/>
          <w:szCs w:val="18"/>
        </w:rPr>
      </w:pPr>
      <w:r w:rsidRPr="006C24A1">
        <w:rPr>
          <w:rFonts w:asciiTheme="minorHAnsi" w:hAnsiTheme="minorHAnsi" w:cstheme="minorHAnsi"/>
          <w:color w:val="000000"/>
          <w:sz w:val="18"/>
          <w:szCs w:val="18"/>
          <w:vertAlign w:val="superscript"/>
        </w:rPr>
        <w:t xml:space="preserve">1) </w:t>
      </w:r>
      <w:r w:rsidRPr="006C24A1">
        <w:rPr>
          <w:rFonts w:asciiTheme="minorHAnsi" w:hAnsiTheme="minorHAnsi" w:cstheme="minorHAnsi"/>
          <w:sz w:val="18"/>
          <w:szCs w:val="18"/>
        </w:rPr>
        <w:t xml:space="preserve">rozporządzenie Parlamentu Europejskiego i Rady (UE) 2016/679 z dnia 27 kwietnia 2016 r. w sprawie ochrony osób fizycznych </w:t>
      </w:r>
      <w:r w:rsidRPr="006C24A1">
        <w:rPr>
          <w:rFonts w:asciiTheme="minorHAnsi" w:hAnsiTheme="minorHAnsi" w:cstheme="minorHAnsi"/>
          <w:sz w:val="18"/>
          <w:szCs w:val="18"/>
        </w:rPr>
        <w:br/>
        <w:t xml:space="preserve">w związku z przetwarzaniem danych osobowych i w sprawie swobodnego przepływu takich danych oraz uchylenia dyrektywy 95/46/WE (ogólne rozporządzenie o ochronie danych) (Dz. Urz. UE L 119 z 04.05.2016, str. 1). </w:t>
      </w:r>
    </w:p>
    <w:p w14:paraId="0147FF61" w14:textId="77777777" w:rsidR="003F1019" w:rsidRPr="006C24A1" w:rsidRDefault="003F1019" w:rsidP="003F1019">
      <w:pPr>
        <w:spacing w:after="0"/>
        <w:ind w:left="142" w:hanging="142"/>
        <w:jc w:val="both"/>
        <w:rPr>
          <w:rFonts w:asciiTheme="minorHAnsi" w:hAnsiTheme="minorHAnsi" w:cstheme="minorHAnsi"/>
          <w:bCs/>
          <w:sz w:val="18"/>
          <w:szCs w:val="18"/>
          <w:lang w:eastAsia="pl-PL"/>
        </w:rPr>
      </w:pPr>
      <w:r w:rsidRPr="006C24A1">
        <w:rPr>
          <w:rFonts w:asciiTheme="minorHAnsi" w:hAnsiTheme="minorHAnsi" w:cstheme="minorHAnsi"/>
          <w:bCs/>
          <w:sz w:val="18"/>
          <w:szCs w:val="18"/>
          <w:lang w:eastAsia="pl-PL"/>
        </w:rPr>
        <w:t>*niepotrzebne skreślić</w:t>
      </w:r>
    </w:p>
    <w:p w14:paraId="421CCB2F" w14:textId="77777777" w:rsidR="003F1019" w:rsidRPr="006C24A1" w:rsidRDefault="003F1019" w:rsidP="003F1019">
      <w:pPr>
        <w:spacing w:after="0"/>
        <w:ind w:left="142" w:hanging="142"/>
        <w:jc w:val="both"/>
        <w:rPr>
          <w:rFonts w:asciiTheme="minorHAnsi" w:hAnsiTheme="minorHAnsi" w:cstheme="minorHAnsi"/>
          <w:b/>
          <w:sz w:val="18"/>
          <w:szCs w:val="18"/>
          <w:u w:val="single"/>
          <w:lang w:eastAsia="pl-PL"/>
        </w:rPr>
      </w:pPr>
      <w:r w:rsidRPr="006C24A1">
        <w:rPr>
          <w:rFonts w:asciiTheme="minorHAnsi" w:hAnsiTheme="minorHAnsi" w:cstheme="minorHAnsi"/>
          <w:color w:val="000000"/>
          <w:sz w:val="18"/>
          <w:szCs w:val="18"/>
          <w:lang w:eastAsia="pl-PL"/>
        </w:rPr>
        <w:t xml:space="preserve">** W przypadku, gdy Wykonawca </w:t>
      </w:r>
      <w:r w:rsidRPr="006C24A1">
        <w:rPr>
          <w:rFonts w:asciiTheme="minorHAnsi" w:hAnsiTheme="minorHAnsi" w:cstheme="minorHAnsi"/>
          <w:sz w:val="18"/>
          <w:szCs w:val="18"/>
          <w:lang w:eastAsia="pl-PL"/>
        </w:rPr>
        <w:t xml:space="preserve">nie przekazuje danych osobowych innych niż bezpośrednio jego dotyczących lub zachodzi wyłączenie stosowania obowiązku informacyjnego, stosownie do art. 13 ust. 4 lub art. 14 ust. 5 RODO treści oświadczenia Wykonawca nie składa </w:t>
      </w:r>
      <w:r w:rsidRPr="006C24A1">
        <w:rPr>
          <w:rFonts w:asciiTheme="minorHAnsi" w:hAnsiTheme="minorHAnsi" w:cstheme="minorHAnsi"/>
          <w:b/>
          <w:sz w:val="18"/>
          <w:szCs w:val="18"/>
          <w:u w:val="single"/>
          <w:lang w:eastAsia="pl-PL"/>
        </w:rPr>
        <w:t>(należy przekreślić oświadczenie).</w:t>
      </w:r>
    </w:p>
    <w:p w14:paraId="65ABA496" w14:textId="77777777" w:rsidR="003F1019" w:rsidRPr="006C24A1" w:rsidRDefault="003F1019" w:rsidP="003F1019">
      <w:pPr>
        <w:autoSpaceDE w:val="0"/>
        <w:autoSpaceDN w:val="0"/>
        <w:adjustRightInd w:val="0"/>
        <w:spacing w:after="0"/>
        <w:rPr>
          <w:rFonts w:asciiTheme="minorHAnsi" w:hAnsiTheme="minorHAnsi" w:cstheme="minorHAnsi"/>
          <w:b/>
          <w:bCs/>
          <w:i/>
          <w:sz w:val="24"/>
          <w:szCs w:val="24"/>
        </w:rPr>
      </w:pPr>
    </w:p>
    <w:p w14:paraId="04D603FC" w14:textId="4AFEC6BC" w:rsidR="003F1019" w:rsidRPr="006C24A1" w:rsidRDefault="003F1019" w:rsidP="003F1019">
      <w:pPr>
        <w:jc w:val="center"/>
        <w:rPr>
          <w:rFonts w:asciiTheme="minorHAnsi" w:hAnsiTheme="minorHAnsi" w:cstheme="minorHAnsi"/>
          <w:b/>
          <w:i/>
          <w:sz w:val="24"/>
          <w:szCs w:val="24"/>
        </w:rPr>
      </w:pPr>
    </w:p>
    <w:p w14:paraId="2941A5AB" w14:textId="567D6AE2" w:rsidR="00695625" w:rsidRDefault="00695625" w:rsidP="006C24A1">
      <w:pPr>
        <w:rPr>
          <w:rFonts w:asciiTheme="minorHAnsi" w:hAnsiTheme="minorHAnsi" w:cstheme="minorHAnsi"/>
          <w:b/>
          <w:i/>
          <w:sz w:val="24"/>
          <w:szCs w:val="24"/>
        </w:rPr>
      </w:pPr>
    </w:p>
    <w:sectPr w:rsidR="00695625" w:rsidSect="009A3BFA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6" w:h="16838" w:code="9"/>
      <w:pgMar w:top="1440" w:right="1080" w:bottom="1440" w:left="1080" w:header="624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A6687E" w14:textId="77777777" w:rsidR="003404E7" w:rsidRDefault="003404E7" w:rsidP="002E30C2">
      <w:pPr>
        <w:spacing w:after="0" w:line="240" w:lineRule="auto"/>
      </w:pPr>
      <w:r>
        <w:separator/>
      </w:r>
    </w:p>
  </w:endnote>
  <w:endnote w:type="continuationSeparator" w:id="0">
    <w:p w14:paraId="18759FE0" w14:textId="77777777" w:rsidR="003404E7" w:rsidRDefault="003404E7" w:rsidP="002E30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FCCD11" w14:textId="4BFF1BB6" w:rsidR="00A91D53" w:rsidRDefault="006A5944" w:rsidP="00EF5EF1">
    <w:pPr>
      <w:tabs>
        <w:tab w:val="left" w:pos="4395"/>
      </w:tabs>
      <w:spacing w:after="0" w:line="240" w:lineRule="auto"/>
      <w:jc w:val="center"/>
      <w:rPr>
        <w:i/>
        <w:iCs/>
        <w:color w:val="000000"/>
        <w:sz w:val="20"/>
        <w:szCs w:val="20"/>
      </w:rPr>
    </w:pPr>
    <w:r>
      <w:rPr>
        <w:rFonts w:ascii="Times New Roman" w:hAnsi="Times New Roman"/>
        <w:sz w:val="20"/>
        <w:szCs w:val="20"/>
      </w:rPr>
      <w:t>------</w:t>
    </w:r>
    <w:r w:rsidR="00A91D53" w:rsidRPr="00107EA4">
      <w:rPr>
        <w:rFonts w:ascii="Times New Roman" w:hAnsi="Times New Roman"/>
        <w:sz w:val="20"/>
        <w:szCs w:val="20"/>
      </w:rPr>
      <w:t>---------------------------------------------------------------------------------------------------------------------------------</w:t>
    </w:r>
    <w:r w:rsidR="00A91D53">
      <w:rPr>
        <w:rFonts w:ascii="Times New Roman" w:hAnsi="Times New Roman"/>
        <w:sz w:val="20"/>
        <w:szCs w:val="20"/>
      </w:rPr>
      <w:t>----</w:t>
    </w:r>
    <w:r w:rsidR="00A91D53" w:rsidRPr="00107EA4">
      <w:rPr>
        <w:rFonts w:ascii="Times New Roman" w:hAnsi="Times New Roman"/>
        <w:sz w:val="20"/>
        <w:szCs w:val="20"/>
      </w:rPr>
      <w:t>-------</w:t>
    </w:r>
  </w:p>
  <w:p w14:paraId="513C5C1A" w14:textId="3C832C29" w:rsidR="00A91D53" w:rsidRDefault="00A91D53" w:rsidP="006A5944">
    <w:pPr>
      <w:pStyle w:val="Stopka"/>
      <w:tabs>
        <w:tab w:val="clear" w:pos="4536"/>
        <w:tab w:val="clear" w:pos="9072"/>
        <w:tab w:val="left" w:pos="3870"/>
        <w:tab w:val="right" w:pos="10206"/>
      </w:tabs>
      <w:jc w:val="center"/>
    </w:pPr>
    <w:r w:rsidRPr="00EE74F6">
      <w:rPr>
        <w:i/>
        <w:iCs/>
        <w:color w:val="000000"/>
        <w:sz w:val="20"/>
        <w:szCs w:val="20"/>
      </w:rPr>
      <w:t xml:space="preserve">Nr sprawy: </w:t>
    </w:r>
    <w:r>
      <w:rPr>
        <w:i/>
        <w:iCs/>
        <w:color w:val="000000"/>
        <w:sz w:val="20"/>
        <w:szCs w:val="20"/>
      </w:rPr>
      <w:t>US/01/202</w:t>
    </w:r>
    <w:r w:rsidR="006A5944">
      <w:rPr>
        <w:i/>
        <w:iCs/>
        <w:color w:val="000000"/>
        <w:sz w:val="20"/>
        <w:szCs w:val="20"/>
      </w:rPr>
      <w:t>6</w:t>
    </w:r>
    <w:r>
      <w:rPr>
        <w:i/>
        <w:iCs/>
        <w:color w:val="000000"/>
        <w:sz w:val="20"/>
        <w:szCs w:val="20"/>
      </w:rPr>
      <w:t xml:space="preserve"> </w:t>
    </w:r>
    <w:r w:rsidRPr="005F4CFF">
      <w:rPr>
        <w:sz w:val="20"/>
        <w:szCs w:val="20"/>
      </w:rPr>
      <w:t xml:space="preserve">Ochrona fizyczna mienia Centrum </w:t>
    </w:r>
    <w:r>
      <w:rPr>
        <w:bCs/>
        <w:sz w:val="20"/>
        <w:szCs w:val="20"/>
      </w:rPr>
      <w:t>Materiałów Polimero</w:t>
    </w:r>
    <w:r w:rsidRPr="005F4CFF">
      <w:rPr>
        <w:bCs/>
        <w:sz w:val="20"/>
        <w:szCs w:val="20"/>
      </w:rPr>
      <w:t>w</w:t>
    </w:r>
    <w:r>
      <w:rPr>
        <w:bCs/>
        <w:sz w:val="20"/>
        <w:szCs w:val="20"/>
      </w:rPr>
      <w:t>ych</w:t>
    </w:r>
    <w:r w:rsidRPr="005F4CFF">
      <w:rPr>
        <w:bCs/>
        <w:sz w:val="20"/>
        <w:szCs w:val="20"/>
      </w:rPr>
      <w:t xml:space="preserve"> i Węglowych PAN </w:t>
    </w:r>
    <w:r w:rsidRPr="005F4CFF">
      <w:rPr>
        <w:bCs/>
        <w:sz w:val="20"/>
        <w:szCs w:val="20"/>
      </w:rPr>
      <w:br/>
    </w:r>
    <w:r>
      <w:rPr>
        <w:bCs/>
        <w:sz w:val="20"/>
        <w:szCs w:val="20"/>
      </w:rPr>
      <w:t xml:space="preserve">                        </w:t>
    </w:r>
    <w:r w:rsidRPr="005F4CFF">
      <w:rPr>
        <w:bCs/>
        <w:sz w:val="20"/>
        <w:szCs w:val="20"/>
      </w:rPr>
      <w:t xml:space="preserve">przy ul. Marii Curie-Skłodowskiej 34 </w:t>
    </w:r>
    <w:r>
      <w:rPr>
        <w:bCs/>
        <w:sz w:val="20"/>
        <w:szCs w:val="20"/>
      </w:rPr>
      <w:t xml:space="preserve">w Zabrzu </w:t>
    </w:r>
    <w:r w:rsidRPr="005F4CFF">
      <w:rPr>
        <w:bCs/>
        <w:sz w:val="20"/>
        <w:szCs w:val="20"/>
      </w:rPr>
      <w:t>oraz przy ul. Sowińskiego 5 w Gliwicac</w:t>
    </w:r>
    <w:r>
      <w:rPr>
        <w:bCs/>
        <w:sz w:val="20"/>
        <w:szCs w:val="20"/>
      </w:rPr>
      <w:t xml:space="preserve">h                        </w:t>
    </w:r>
    <w:r w:rsidRPr="005D4536">
      <w:rPr>
        <w:noProof/>
        <w:lang w:eastAsia="pl-PL"/>
      </w:rPr>
      <w:t xml:space="preserve"> </w:t>
    </w:r>
    <w:r>
      <w:rPr>
        <w:noProof/>
      </w:rPr>
      <w:tab/>
    </w:r>
    <w:r>
      <w:rPr>
        <w:noProof/>
      </w:rPr>
      <w:tab/>
    </w:r>
    <w:r w:rsidRPr="0099190E">
      <w:t xml:space="preserve"> </w:t>
    </w:r>
    <w:sdt>
      <w:sdtPr>
        <w:rPr>
          <w:i/>
          <w:sz w:val="20"/>
          <w:szCs w:val="20"/>
        </w:rPr>
        <w:id w:val="1403490852"/>
        <w:docPartObj>
          <w:docPartGallery w:val="Page Numbers (Bottom of Page)"/>
          <w:docPartUnique/>
        </w:docPartObj>
      </w:sdtPr>
      <w:sdtEndPr>
        <w:rPr>
          <w:i w:val="0"/>
        </w:rPr>
      </w:sdtEndPr>
      <w:sdtContent>
        <w:r w:rsidRPr="0099190E">
          <w:rPr>
            <w:sz w:val="20"/>
            <w:szCs w:val="20"/>
          </w:rPr>
          <w:fldChar w:fldCharType="begin"/>
        </w:r>
        <w:r w:rsidRPr="0099190E">
          <w:rPr>
            <w:sz w:val="20"/>
            <w:szCs w:val="20"/>
          </w:rPr>
          <w:instrText>PAGE   \* MERGEFORMAT</w:instrText>
        </w:r>
        <w:r w:rsidRPr="0099190E">
          <w:rPr>
            <w:sz w:val="20"/>
            <w:szCs w:val="20"/>
          </w:rPr>
          <w:fldChar w:fldCharType="separate"/>
        </w:r>
        <w:r w:rsidR="003F003E">
          <w:rPr>
            <w:noProof/>
            <w:sz w:val="20"/>
            <w:szCs w:val="20"/>
          </w:rPr>
          <w:t>45</w:t>
        </w:r>
        <w:r w:rsidRPr="0099190E">
          <w:rPr>
            <w:sz w:val="20"/>
            <w:szCs w:val="20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A011E8" w14:textId="3BE73B3C" w:rsidR="00A91D53" w:rsidRDefault="00A91D53" w:rsidP="00EF5EF1">
    <w:pPr>
      <w:tabs>
        <w:tab w:val="left" w:pos="4395"/>
      </w:tabs>
      <w:spacing w:after="0" w:line="240" w:lineRule="auto"/>
      <w:jc w:val="center"/>
      <w:rPr>
        <w:i/>
        <w:iCs/>
        <w:color w:val="000000"/>
        <w:sz w:val="20"/>
        <w:szCs w:val="20"/>
      </w:rPr>
    </w:pPr>
    <w:r w:rsidRPr="00107EA4">
      <w:rPr>
        <w:rFonts w:ascii="Times New Roman" w:hAnsi="Times New Roman"/>
        <w:sz w:val="20"/>
        <w:szCs w:val="20"/>
      </w:rPr>
      <w:t>---------------------------------------------------------------------------------------------------------------------------------</w:t>
    </w:r>
    <w:r>
      <w:rPr>
        <w:rFonts w:ascii="Times New Roman" w:hAnsi="Times New Roman"/>
        <w:sz w:val="20"/>
        <w:szCs w:val="20"/>
      </w:rPr>
      <w:t>----</w:t>
    </w:r>
    <w:r w:rsidRPr="00107EA4">
      <w:rPr>
        <w:rFonts w:ascii="Times New Roman" w:hAnsi="Times New Roman"/>
        <w:sz w:val="20"/>
        <w:szCs w:val="20"/>
      </w:rPr>
      <w:t>-------</w:t>
    </w:r>
  </w:p>
  <w:p w14:paraId="4D93D263" w14:textId="771AC6DD" w:rsidR="00A91D53" w:rsidRPr="0090782D" w:rsidRDefault="00A91D53" w:rsidP="00EF5EF1">
    <w:pPr>
      <w:pStyle w:val="Stopka"/>
      <w:tabs>
        <w:tab w:val="clear" w:pos="4536"/>
        <w:tab w:val="clear" w:pos="9072"/>
        <w:tab w:val="left" w:pos="3870"/>
        <w:tab w:val="right" w:pos="10206"/>
      </w:tabs>
    </w:pPr>
    <w:r w:rsidRPr="00EE74F6">
      <w:rPr>
        <w:i/>
        <w:iCs/>
        <w:color w:val="000000"/>
        <w:sz w:val="20"/>
        <w:szCs w:val="20"/>
      </w:rPr>
      <w:t xml:space="preserve">Nr sprawy: </w:t>
    </w:r>
    <w:r>
      <w:rPr>
        <w:i/>
        <w:iCs/>
        <w:color w:val="000000"/>
        <w:sz w:val="20"/>
        <w:szCs w:val="20"/>
      </w:rPr>
      <w:t xml:space="preserve">US/01/2020 </w:t>
    </w:r>
    <w:r w:rsidRPr="005F4CFF">
      <w:rPr>
        <w:sz w:val="20"/>
        <w:szCs w:val="20"/>
      </w:rPr>
      <w:t xml:space="preserve">Ochrona fizyczna mienia Centrum </w:t>
    </w:r>
    <w:r w:rsidRPr="005F4CFF">
      <w:rPr>
        <w:bCs/>
        <w:sz w:val="20"/>
        <w:szCs w:val="20"/>
      </w:rPr>
      <w:t xml:space="preserve">Materiałów Polimerów i Węglowych PAN </w:t>
    </w:r>
    <w:r w:rsidRPr="005F4CFF">
      <w:rPr>
        <w:bCs/>
        <w:sz w:val="20"/>
        <w:szCs w:val="20"/>
      </w:rPr>
      <w:br/>
    </w:r>
    <w:r>
      <w:rPr>
        <w:bCs/>
        <w:sz w:val="20"/>
        <w:szCs w:val="20"/>
      </w:rPr>
      <w:t xml:space="preserve">                        </w:t>
    </w:r>
    <w:r w:rsidRPr="005F4CFF">
      <w:rPr>
        <w:bCs/>
        <w:sz w:val="20"/>
        <w:szCs w:val="20"/>
      </w:rPr>
      <w:t xml:space="preserve">przy ul. Marii Curie-Skłodowskiej 34 </w:t>
    </w:r>
    <w:r>
      <w:rPr>
        <w:bCs/>
        <w:sz w:val="20"/>
        <w:szCs w:val="20"/>
      </w:rPr>
      <w:t xml:space="preserve">w Zabrzu </w:t>
    </w:r>
    <w:r w:rsidRPr="005F4CFF">
      <w:rPr>
        <w:bCs/>
        <w:sz w:val="20"/>
        <w:szCs w:val="20"/>
      </w:rPr>
      <w:t>oraz przy ul. Sowińskiego 5 w Gliwicac</w:t>
    </w:r>
    <w:r>
      <w:rPr>
        <w:bCs/>
        <w:sz w:val="20"/>
        <w:szCs w:val="20"/>
      </w:rPr>
      <w:t>h</w:t>
    </w:r>
    <w:r w:rsidRPr="005D4536">
      <w:rPr>
        <w:noProof/>
        <w:lang w:eastAsia="pl-PL"/>
      </w:rPr>
      <w:t xml:space="preserve"> </w:t>
    </w:r>
    <w:r>
      <w:rPr>
        <w:noProof/>
      </w:rPr>
      <w:tab/>
    </w:r>
    <w:r>
      <w:rPr>
        <w:noProof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5F8E5E" w14:textId="77777777" w:rsidR="003404E7" w:rsidRDefault="003404E7" w:rsidP="002E30C2">
      <w:pPr>
        <w:spacing w:after="0" w:line="240" w:lineRule="auto"/>
      </w:pPr>
      <w:r>
        <w:separator/>
      </w:r>
    </w:p>
  </w:footnote>
  <w:footnote w:type="continuationSeparator" w:id="0">
    <w:p w14:paraId="585D0989" w14:textId="77777777" w:rsidR="003404E7" w:rsidRDefault="003404E7" w:rsidP="002E30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588FA5" w14:textId="77777777" w:rsidR="00A91D53" w:rsidRPr="00C50F57" w:rsidRDefault="00A91D53" w:rsidP="00FD2A0B">
    <w:pPr>
      <w:pStyle w:val="Nagwek"/>
      <w:tabs>
        <w:tab w:val="clear" w:pos="4536"/>
        <w:tab w:val="clear" w:pos="9072"/>
      </w:tabs>
      <w:ind w:left="2127" w:right="-40"/>
      <w:rPr>
        <w:rFonts w:ascii="Century Gothic" w:hAnsi="Century Gothic"/>
        <w:b/>
        <w:spacing w:val="10"/>
      </w:rPr>
    </w:pPr>
    <w:r>
      <w:rPr>
        <w:noProof/>
        <w:lang w:eastAsia="pl-PL"/>
      </w:rPr>
      <w:drawing>
        <wp:anchor distT="0" distB="0" distL="114300" distR="114300" simplePos="0" relativeHeight="251659776" behindDoc="0" locked="0" layoutInCell="1" allowOverlap="0" wp14:anchorId="5DFAAD31" wp14:editId="74D31248">
          <wp:simplePos x="0" y="0"/>
          <wp:positionH relativeFrom="column">
            <wp:posOffset>-30480</wp:posOffset>
          </wp:positionH>
          <wp:positionV relativeFrom="paragraph">
            <wp:posOffset>34290</wp:posOffset>
          </wp:positionV>
          <wp:extent cx="904240" cy="467360"/>
          <wp:effectExtent l="0" t="0" r="0" b="8890"/>
          <wp:wrapSquare wrapText="bothSides"/>
          <wp:docPr id="3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4240" cy="4673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50F57">
      <w:rPr>
        <w:rFonts w:ascii="Century Gothic" w:hAnsi="Century Gothic"/>
        <w:b/>
        <w:spacing w:val="10"/>
      </w:rPr>
      <w:t>CENTRUM MATERIAŁÓW POLIMEROWYCH I WĘGLOWYCH</w:t>
    </w:r>
  </w:p>
  <w:p w14:paraId="7B8B886D" w14:textId="77777777" w:rsidR="00A91D53" w:rsidRPr="00C50F57" w:rsidRDefault="00A91D53" w:rsidP="00FD2A0B">
    <w:pPr>
      <w:pStyle w:val="Nagwek"/>
      <w:tabs>
        <w:tab w:val="clear" w:pos="4536"/>
        <w:tab w:val="clear" w:pos="9072"/>
      </w:tabs>
      <w:spacing w:line="276" w:lineRule="auto"/>
      <w:ind w:left="2127" w:right="-40"/>
      <w:rPr>
        <w:b/>
        <w:spacing w:val="10"/>
      </w:rPr>
    </w:pPr>
    <w:r w:rsidRPr="00C50F57">
      <w:rPr>
        <w:rFonts w:ascii="Century Gothic" w:hAnsi="Century Gothic"/>
        <w:b/>
        <w:spacing w:val="10"/>
      </w:rPr>
      <w:t>POLSK</w:t>
    </w:r>
    <w:r>
      <w:rPr>
        <w:rFonts w:ascii="Century Gothic" w:hAnsi="Century Gothic"/>
        <w:b/>
        <w:spacing w:val="10"/>
      </w:rPr>
      <w:t>IEJ</w:t>
    </w:r>
    <w:r w:rsidRPr="00C50F57">
      <w:rPr>
        <w:rFonts w:ascii="Century Gothic" w:hAnsi="Century Gothic"/>
        <w:b/>
        <w:spacing w:val="10"/>
      </w:rPr>
      <w:t xml:space="preserve"> AKADEMI</w:t>
    </w:r>
    <w:r>
      <w:rPr>
        <w:rFonts w:ascii="Century Gothic" w:hAnsi="Century Gothic"/>
        <w:b/>
        <w:spacing w:val="10"/>
      </w:rPr>
      <w:t>I</w:t>
    </w:r>
    <w:r w:rsidRPr="00C50F57">
      <w:rPr>
        <w:rFonts w:ascii="Century Gothic" w:hAnsi="Century Gothic"/>
        <w:b/>
        <w:spacing w:val="10"/>
      </w:rPr>
      <w:t xml:space="preserve"> NAUK</w:t>
    </w:r>
  </w:p>
  <w:p w14:paraId="32FDB57C" w14:textId="77777777" w:rsidR="00A91D53" w:rsidRDefault="00A91D53" w:rsidP="00FD2A0B">
    <w:pPr>
      <w:pStyle w:val="Nagwek"/>
      <w:tabs>
        <w:tab w:val="clear" w:pos="4536"/>
        <w:tab w:val="clear" w:pos="9072"/>
      </w:tabs>
      <w:spacing w:line="276" w:lineRule="auto"/>
      <w:ind w:left="2127" w:right="-40"/>
      <w:rPr>
        <w:rFonts w:ascii="Century Gothic" w:hAnsi="Century Gothic"/>
        <w:spacing w:val="20"/>
        <w:sz w:val="20"/>
        <w:szCs w:val="20"/>
      </w:rPr>
    </w:pPr>
    <w:r>
      <w:rPr>
        <w:rFonts w:ascii="Century Gothic" w:hAnsi="Century Gothic"/>
        <w:spacing w:val="20"/>
        <w:sz w:val="20"/>
        <w:szCs w:val="20"/>
      </w:rPr>
      <w:t>ul. Marii Curie-Skłodowskiej 34, 41-819 Zabrze</w:t>
    </w:r>
  </w:p>
  <w:p w14:paraId="4A282180" w14:textId="77777777" w:rsidR="00A91D53" w:rsidRPr="00A272F6" w:rsidRDefault="00A91D53" w:rsidP="00FD2A0B">
    <w:pPr>
      <w:pStyle w:val="Nagwek"/>
      <w:pBdr>
        <w:bottom w:val="single" w:sz="4" w:space="1" w:color="auto"/>
      </w:pBdr>
      <w:tabs>
        <w:tab w:val="clear" w:pos="4536"/>
        <w:tab w:val="clear" w:pos="9072"/>
      </w:tabs>
      <w:ind w:right="-40"/>
      <w:rPr>
        <w:rFonts w:ascii="Century Gothic" w:hAnsi="Century Gothic"/>
        <w:spacing w:val="20"/>
        <w:sz w:val="8"/>
        <w:szCs w:val="8"/>
      </w:rPr>
    </w:pPr>
  </w:p>
  <w:p w14:paraId="009A01F9" w14:textId="77777777" w:rsidR="00A91D53" w:rsidRPr="00FD2A0B" w:rsidRDefault="00A91D53" w:rsidP="00FD2A0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0C0C4E" w14:textId="77777777" w:rsidR="00A91D53" w:rsidRPr="00C50F57" w:rsidRDefault="00A91D53" w:rsidP="00D41DD0">
    <w:pPr>
      <w:pStyle w:val="Nagwek"/>
      <w:tabs>
        <w:tab w:val="clear" w:pos="4536"/>
        <w:tab w:val="clear" w:pos="9072"/>
      </w:tabs>
      <w:ind w:left="2127" w:right="-40"/>
      <w:rPr>
        <w:rFonts w:ascii="Century Gothic" w:hAnsi="Century Gothic"/>
        <w:b/>
        <w:spacing w:val="10"/>
      </w:rPr>
    </w:pPr>
    <w:r>
      <w:rPr>
        <w:noProof/>
        <w:lang w:eastAsia="pl-PL"/>
      </w:rPr>
      <w:drawing>
        <wp:anchor distT="0" distB="0" distL="114300" distR="114300" simplePos="0" relativeHeight="251657728" behindDoc="0" locked="0" layoutInCell="1" allowOverlap="0" wp14:anchorId="4430857C" wp14:editId="147DCA61">
          <wp:simplePos x="0" y="0"/>
          <wp:positionH relativeFrom="column">
            <wp:posOffset>-30480</wp:posOffset>
          </wp:positionH>
          <wp:positionV relativeFrom="paragraph">
            <wp:posOffset>34290</wp:posOffset>
          </wp:positionV>
          <wp:extent cx="904240" cy="467360"/>
          <wp:effectExtent l="0" t="0" r="0" b="8890"/>
          <wp:wrapSquare wrapText="bothSides"/>
          <wp:docPr id="2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4240" cy="4673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50F57">
      <w:rPr>
        <w:rFonts w:ascii="Century Gothic" w:hAnsi="Century Gothic"/>
        <w:b/>
        <w:spacing w:val="10"/>
      </w:rPr>
      <w:t>CENTRUM MATERIAŁÓW POLIMEROWYCH I WĘGLOWYCH</w:t>
    </w:r>
  </w:p>
  <w:p w14:paraId="2540F5E9" w14:textId="77777777" w:rsidR="00A91D53" w:rsidRPr="00C50F57" w:rsidRDefault="00A91D53" w:rsidP="00D41DD0">
    <w:pPr>
      <w:pStyle w:val="Nagwek"/>
      <w:tabs>
        <w:tab w:val="clear" w:pos="4536"/>
        <w:tab w:val="clear" w:pos="9072"/>
      </w:tabs>
      <w:spacing w:line="276" w:lineRule="auto"/>
      <w:ind w:left="2127" w:right="-40"/>
      <w:rPr>
        <w:b/>
        <w:spacing w:val="10"/>
      </w:rPr>
    </w:pPr>
    <w:r w:rsidRPr="00C50F57">
      <w:rPr>
        <w:rFonts w:ascii="Century Gothic" w:hAnsi="Century Gothic"/>
        <w:b/>
        <w:spacing w:val="10"/>
      </w:rPr>
      <w:t>POLSK</w:t>
    </w:r>
    <w:r>
      <w:rPr>
        <w:rFonts w:ascii="Century Gothic" w:hAnsi="Century Gothic"/>
        <w:b/>
        <w:spacing w:val="10"/>
      </w:rPr>
      <w:t>IEJ</w:t>
    </w:r>
    <w:r w:rsidRPr="00C50F57">
      <w:rPr>
        <w:rFonts w:ascii="Century Gothic" w:hAnsi="Century Gothic"/>
        <w:b/>
        <w:spacing w:val="10"/>
      </w:rPr>
      <w:t xml:space="preserve"> AKADEMI</w:t>
    </w:r>
    <w:r>
      <w:rPr>
        <w:rFonts w:ascii="Century Gothic" w:hAnsi="Century Gothic"/>
        <w:b/>
        <w:spacing w:val="10"/>
      </w:rPr>
      <w:t>I</w:t>
    </w:r>
    <w:r w:rsidRPr="00C50F57">
      <w:rPr>
        <w:rFonts w:ascii="Century Gothic" w:hAnsi="Century Gothic"/>
        <w:b/>
        <w:spacing w:val="10"/>
      </w:rPr>
      <w:t xml:space="preserve"> NAUK</w:t>
    </w:r>
  </w:p>
  <w:p w14:paraId="4826C2F0" w14:textId="77777777" w:rsidR="00A91D53" w:rsidRDefault="00A91D53" w:rsidP="00D41DD0">
    <w:pPr>
      <w:pStyle w:val="Nagwek"/>
      <w:tabs>
        <w:tab w:val="clear" w:pos="4536"/>
        <w:tab w:val="clear" w:pos="9072"/>
      </w:tabs>
      <w:spacing w:line="276" w:lineRule="auto"/>
      <w:ind w:left="2127" w:right="-40"/>
      <w:rPr>
        <w:rFonts w:ascii="Century Gothic" w:hAnsi="Century Gothic"/>
        <w:spacing w:val="20"/>
        <w:sz w:val="20"/>
        <w:szCs w:val="20"/>
      </w:rPr>
    </w:pPr>
    <w:r>
      <w:rPr>
        <w:rFonts w:ascii="Century Gothic" w:hAnsi="Century Gothic"/>
        <w:spacing w:val="20"/>
        <w:sz w:val="20"/>
        <w:szCs w:val="20"/>
      </w:rPr>
      <w:t>ul. Marii Curie-Skłodowskiej 34, 41-819 Zabrze</w:t>
    </w:r>
  </w:p>
  <w:p w14:paraId="12113C1E" w14:textId="77777777" w:rsidR="00A91D53" w:rsidRPr="00A272F6" w:rsidRDefault="00A91D53" w:rsidP="00D41DD0">
    <w:pPr>
      <w:pStyle w:val="Nagwek"/>
      <w:pBdr>
        <w:bottom w:val="single" w:sz="4" w:space="1" w:color="auto"/>
      </w:pBdr>
      <w:tabs>
        <w:tab w:val="clear" w:pos="4536"/>
        <w:tab w:val="clear" w:pos="9072"/>
      </w:tabs>
      <w:ind w:right="-40"/>
      <w:rPr>
        <w:rFonts w:ascii="Century Gothic" w:hAnsi="Century Gothic"/>
        <w:spacing w:val="20"/>
        <w:sz w:val="8"/>
        <w:szCs w:val="8"/>
      </w:rPr>
    </w:pPr>
  </w:p>
  <w:p w14:paraId="3A3C16F4" w14:textId="77777777" w:rsidR="00A91D53" w:rsidRDefault="00A91D5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/>
        <w:lang w:val="en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  <w:lang w:val="en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  <w:lang w:val="en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  <w:lang w:val="en"/>
      </w:r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/>
        <w:lang w:val="en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  <w:lang w:val="en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  <w:lang w:val="en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  <w:lang w:val="en"/>
      </w:r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Aria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mbri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bullet"/>
      <w:lvlText w:val=""/>
      <w:lvlJc w:val="left"/>
      <w:pPr>
        <w:tabs>
          <w:tab w:val="num" w:pos="0"/>
        </w:tabs>
        <w:ind w:left="786" w:hanging="360"/>
      </w:pPr>
      <w:rPr>
        <w:rFonts w:ascii="Wingdings" w:hAnsi="Wingdings" w:cs="Wingdings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06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2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4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6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8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0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2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46" w:hanging="360"/>
      </w:pPr>
      <w:rPr>
        <w:rFonts w:ascii="Wingdings" w:hAnsi="Wingdings" w:cs="Wingdings"/>
      </w:rPr>
    </w:lvl>
  </w:abstractNum>
  <w:abstractNum w:abstractNumId="11" w15:restartNumberingAfterBreak="0">
    <w:nsid w:val="03417DB8"/>
    <w:multiLevelType w:val="hybridMultilevel"/>
    <w:tmpl w:val="7B5E3EB8"/>
    <w:name w:val="WW8Num102"/>
    <w:lvl w:ilvl="0" w:tplc="085022A2">
      <w:start w:val="5"/>
      <w:numFmt w:val="decimal"/>
      <w:lvlText w:val="%1."/>
      <w:lvlJc w:val="left"/>
      <w:pPr>
        <w:tabs>
          <w:tab w:val="num" w:pos="2878"/>
        </w:tabs>
        <w:ind w:left="2878" w:hanging="360"/>
      </w:pPr>
      <w:rPr>
        <w:rFonts w:ascii="Calibri" w:hAnsi="Calibri" w:cs="Times New Roman" w:hint="default"/>
        <w:i w:val="0"/>
        <w:i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458430E"/>
    <w:multiLevelType w:val="singleLevel"/>
    <w:tmpl w:val="8ADA6494"/>
    <w:lvl w:ilvl="0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b w:val="0"/>
        <w:bCs w:val="0"/>
        <w:i w:val="0"/>
        <w:iCs w:val="0"/>
        <w:sz w:val="24"/>
        <w:szCs w:val="24"/>
      </w:rPr>
    </w:lvl>
  </w:abstractNum>
  <w:abstractNum w:abstractNumId="13" w15:restartNumberingAfterBreak="0">
    <w:nsid w:val="06423636"/>
    <w:multiLevelType w:val="hybridMultilevel"/>
    <w:tmpl w:val="2BE2CA70"/>
    <w:lvl w:ilvl="0" w:tplc="FFFFFFFF">
      <w:start w:val="1"/>
      <w:numFmt w:val="decimal"/>
      <w:lvlText w:val="%1."/>
      <w:lvlJc w:val="left"/>
      <w:pPr>
        <w:ind w:left="476" w:hanging="358"/>
      </w:pPr>
      <w:rPr>
        <w:rFonts w:ascii="Calibri" w:eastAsia="Arial" w:hAnsi="Calibri" w:cs="Arial" w:hint="default"/>
        <w:spacing w:val="-1"/>
        <w:w w:val="10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785" w:hanging="360"/>
      </w:pPr>
    </w:lvl>
    <w:lvl w:ilvl="2" w:tplc="FFFFFFFF">
      <w:numFmt w:val="bullet"/>
      <w:lvlText w:val="•"/>
      <w:lvlJc w:val="left"/>
      <w:pPr>
        <w:ind w:left="2651" w:hanging="284"/>
      </w:pPr>
      <w:rPr>
        <w:rFonts w:hint="default"/>
      </w:rPr>
    </w:lvl>
    <w:lvl w:ilvl="3" w:tplc="FFFFFFFF">
      <w:numFmt w:val="bullet"/>
      <w:lvlText w:val="•"/>
      <w:lvlJc w:val="left"/>
      <w:pPr>
        <w:ind w:left="3483" w:hanging="284"/>
      </w:pPr>
      <w:rPr>
        <w:rFonts w:hint="default"/>
      </w:rPr>
    </w:lvl>
    <w:lvl w:ilvl="4" w:tplc="FFFFFFFF">
      <w:numFmt w:val="bullet"/>
      <w:lvlText w:val="•"/>
      <w:lvlJc w:val="left"/>
      <w:pPr>
        <w:ind w:left="4315" w:hanging="284"/>
      </w:pPr>
      <w:rPr>
        <w:rFonts w:hint="default"/>
      </w:rPr>
    </w:lvl>
    <w:lvl w:ilvl="5" w:tplc="FFFFFFFF">
      <w:numFmt w:val="bullet"/>
      <w:lvlText w:val="•"/>
      <w:lvlJc w:val="left"/>
      <w:pPr>
        <w:ind w:left="5147" w:hanging="284"/>
      </w:pPr>
      <w:rPr>
        <w:rFonts w:hint="default"/>
      </w:rPr>
    </w:lvl>
    <w:lvl w:ilvl="6" w:tplc="FFFFFFFF">
      <w:numFmt w:val="bullet"/>
      <w:lvlText w:val="•"/>
      <w:lvlJc w:val="left"/>
      <w:pPr>
        <w:ind w:left="5979" w:hanging="284"/>
      </w:pPr>
      <w:rPr>
        <w:rFonts w:hint="default"/>
      </w:rPr>
    </w:lvl>
    <w:lvl w:ilvl="7" w:tplc="FFFFFFFF">
      <w:numFmt w:val="bullet"/>
      <w:lvlText w:val="•"/>
      <w:lvlJc w:val="left"/>
      <w:pPr>
        <w:ind w:left="6810" w:hanging="284"/>
      </w:pPr>
      <w:rPr>
        <w:rFonts w:hint="default"/>
      </w:rPr>
    </w:lvl>
    <w:lvl w:ilvl="8" w:tplc="FFFFFFFF">
      <w:numFmt w:val="bullet"/>
      <w:lvlText w:val="•"/>
      <w:lvlJc w:val="left"/>
      <w:pPr>
        <w:ind w:left="7642" w:hanging="284"/>
      </w:pPr>
      <w:rPr>
        <w:rFonts w:hint="default"/>
      </w:rPr>
    </w:lvl>
  </w:abstractNum>
  <w:abstractNum w:abstractNumId="14" w15:restartNumberingAfterBreak="0">
    <w:nsid w:val="08BB0D40"/>
    <w:multiLevelType w:val="multilevel"/>
    <w:tmpl w:val="7476709A"/>
    <w:styleLink w:val="Biecalista2"/>
    <w:lvl w:ilvl="0">
      <w:start w:val="3"/>
      <w:numFmt w:val="lowerLetter"/>
      <w:lvlText w:val="%1)"/>
      <w:lvlJc w:val="left"/>
      <w:pPr>
        <w:ind w:left="0" w:firstLine="0"/>
      </w:pPr>
      <w:rPr>
        <w:rFonts w:ascii="Calibri" w:eastAsia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7"/>
      <w:numFmt w:val="decimal"/>
      <w:lvlText w:val="%2."/>
      <w:lvlJc w:val="left"/>
      <w:pPr>
        <w:ind w:left="0" w:firstLine="0"/>
      </w:pPr>
      <w:rPr>
        <w:rFonts w:ascii="Calibri" w:eastAsia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3"/>
      <w:numFmt w:val="decimal"/>
      <w:lvlText w:val="%3."/>
      <w:lvlJc w:val="left"/>
      <w:pPr>
        <w:ind w:left="0" w:firstLine="0"/>
      </w:pPr>
      <w:rPr>
        <w:rFonts w:ascii="Calibri" w:eastAsia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7"/>
      <w:numFmt w:val="decimal"/>
      <w:lvlText w:val="%4."/>
      <w:lvlJc w:val="left"/>
      <w:pPr>
        <w:ind w:left="0" w:firstLine="0"/>
      </w:pPr>
      <w:rPr>
        <w:rFonts w:ascii="Calibri" w:eastAsia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3"/>
      <w:numFmt w:val="decimal"/>
      <w:lvlText w:val="%5."/>
      <w:lvlJc w:val="left"/>
      <w:pPr>
        <w:ind w:left="0" w:firstLine="0"/>
      </w:pPr>
      <w:rPr>
        <w:rFonts w:ascii="Calibri" w:eastAsia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lowerLetter"/>
      <w:lvlText w:val="%6."/>
      <w:lvlJc w:val="left"/>
      <w:pPr>
        <w:ind w:left="0" w:firstLine="0"/>
      </w:pPr>
      <w:rPr>
        <w:rFonts w:ascii="Calibri" w:eastAsia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2"/>
      <w:numFmt w:val="lowerLetter"/>
      <w:lvlText w:val="%7."/>
      <w:lvlJc w:val="left"/>
      <w:pPr>
        <w:ind w:left="360" w:hanging="360"/>
      </w:pPr>
      <w:rPr>
        <w:rFonts w:hint="default"/>
      </w:rPr>
    </w:lvl>
    <w:lvl w:ilvl="7">
      <w:start w:val="4"/>
      <w:numFmt w:val="decimal"/>
      <w:lvlText w:val="%8."/>
      <w:lvlJc w:val="left"/>
      <w:pPr>
        <w:ind w:left="0" w:firstLine="0"/>
      </w:pPr>
      <w:rPr>
        <w:rFonts w:ascii="Calibri" w:eastAsia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lowerLetter"/>
      <w:lvlText w:val="%9."/>
      <w:lvlJc w:val="left"/>
      <w:pPr>
        <w:ind w:left="0" w:firstLine="0"/>
      </w:pPr>
      <w:rPr>
        <w:rFonts w:ascii="Calibri" w:eastAsia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15" w15:restartNumberingAfterBreak="0">
    <w:nsid w:val="08EA2B9E"/>
    <w:multiLevelType w:val="hybridMultilevel"/>
    <w:tmpl w:val="A61ABF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C1A66A3"/>
    <w:multiLevelType w:val="hybridMultilevel"/>
    <w:tmpl w:val="7250EE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CA14006"/>
    <w:multiLevelType w:val="hybridMultilevel"/>
    <w:tmpl w:val="4EEADA4E"/>
    <w:lvl w:ilvl="0" w:tplc="C24688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CE71FED"/>
    <w:multiLevelType w:val="hybridMultilevel"/>
    <w:tmpl w:val="63AC38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DA521DA"/>
    <w:multiLevelType w:val="hybridMultilevel"/>
    <w:tmpl w:val="5A724C74"/>
    <w:lvl w:ilvl="0" w:tplc="7DFA7132">
      <w:start w:val="1"/>
      <w:numFmt w:val="decimal"/>
      <w:lvlText w:val="%1."/>
      <w:lvlJc w:val="left"/>
      <w:pPr>
        <w:ind w:left="1146" w:hanging="360"/>
      </w:pPr>
      <w:rPr>
        <w:rFonts w:ascii="Calibri" w:hAnsi="Calibri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0" w15:restartNumberingAfterBreak="0">
    <w:nsid w:val="0EEC34FE"/>
    <w:multiLevelType w:val="hybridMultilevel"/>
    <w:tmpl w:val="87D46F8E"/>
    <w:lvl w:ilvl="0" w:tplc="0B8E86B8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hint="default"/>
        <w:b w:val="0"/>
        <w:b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15C16B1"/>
    <w:multiLevelType w:val="multilevel"/>
    <w:tmpl w:val="AE9C38A8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  <w:lvl w:ilvl="1">
      <w:start w:val="1"/>
      <w:numFmt w:val="lowerLetter"/>
      <w:lvlText w:val="%2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  <w:lvl w:ilvl="2">
      <w:start w:val="1"/>
      <w:numFmt w:val="decimal"/>
      <w:lvlText w:val="%3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  <w:lvl w:ilvl="3">
      <w:start w:val="2"/>
      <w:numFmt w:val="upperRoman"/>
      <w:lvlText w:val="%4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  <w:lvl w:ilvl="4">
      <w:start w:val="1"/>
      <w:numFmt w:val="decimal"/>
      <w:lvlText w:val="%5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  <w:lvl w:ilvl="5">
      <w:start w:val="1"/>
      <w:numFmt w:val="lowerLetter"/>
      <w:lvlText w:val="%6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  <w:lvl w:ilvl="6">
      <w:start w:val="4"/>
      <w:numFmt w:val="upperRoman"/>
      <w:lvlText w:val="%7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  <w:lvl w:ilvl="7">
      <w:start w:val="1"/>
      <w:numFmt w:val="decimal"/>
      <w:lvlText w:val="%8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  <w:lvl w:ilvl="8">
      <w:start w:val="1"/>
      <w:numFmt w:val="lowerLetter"/>
      <w:lvlText w:val="%9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</w:abstractNum>
  <w:abstractNum w:abstractNumId="22" w15:restartNumberingAfterBreak="0">
    <w:nsid w:val="188966A6"/>
    <w:multiLevelType w:val="hybridMultilevel"/>
    <w:tmpl w:val="91840A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8BA55D1"/>
    <w:multiLevelType w:val="hybridMultilevel"/>
    <w:tmpl w:val="BAA4958C"/>
    <w:lvl w:ilvl="0" w:tplc="442A9644">
      <w:start w:val="1"/>
      <w:numFmt w:val="decimal"/>
      <w:lvlText w:val="%1."/>
      <w:lvlJc w:val="left"/>
      <w:pPr>
        <w:tabs>
          <w:tab w:val="num" w:pos="800"/>
        </w:tabs>
        <w:ind w:left="800" w:hanging="360"/>
      </w:pPr>
      <w:rPr>
        <w:rFonts w:cs="Times New Roman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E0E36CA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  <w:rPr>
        <w:rFonts w:cs="Times New Roman" w:hint="default"/>
        <w:sz w:val="22"/>
        <w:szCs w:val="22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1AF85A79"/>
    <w:multiLevelType w:val="hybridMultilevel"/>
    <w:tmpl w:val="3FBA2D2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1B0378D1"/>
    <w:multiLevelType w:val="hybridMultilevel"/>
    <w:tmpl w:val="65609ED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1CDB2D20"/>
    <w:multiLevelType w:val="multilevel"/>
    <w:tmpl w:val="CB367074"/>
    <w:styleLink w:val="Biecalista1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  <w:lvl w:ilvl="1">
      <w:start w:val="1"/>
      <w:numFmt w:val="decimal"/>
      <w:lvlText w:val="%2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  <w:lvl w:ilvl="2">
      <w:start w:val="1"/>
      <w:numFmt w:val="decimal"/>
      <w:lvlText w:val="%3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  <w:lvl w:ilvl="3">
      <w:start w:val="1"/>
      <w:numFmt w:val="decimal"/>
      <w:lvlText w:val="%4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  <w:lvl w:ilvl="4">
      <w:start w:val="1"/>
      <w:numFmt w:val="decimal"/>
      <w:lvlText w:val="%5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  <w:lvl w:ilvl="5">
      <w:start w:val="1"/>
      <w:numFmt w:val="lowerLetter"/>
      <w:lvlText w:val="%6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  <w:lvl w:ilvl="6">
      <w:start w:val="1"/>
      <w:numFmt w:val="lowerLetter"/>
      <w:lvlText w:val="%7."/>
      <w:lvlJc w:val="left"/>
      <w:pPr>
        <w:ind w:left="360" w:hanging="360"/>
      </w:pPr>
      <w:rPr>
        <w:rFonts w:asciiTheme="minorHAnsi" w:eastAsia="Calibri" w:hAnsiTheme="minorHAnsi" w:cstheme="minorHAnsi"/>
      </w:rPr>
    </w:lvl>
    <w:lvl w:ilvl="7">
      <w:start w:val="5"/>
      <w:numFmt w:val="decimal"/>
      <w:lvlText w:val="%8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  <w:lvl w:ilvl="8">
      <w:start w:val="1"/>
      <w:numFmt w:val="lowerLetter"/>
      <w:lvlText w:val="%9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</w:abstractNum>
  <w:abstractNum w:abstractNumId="27" w15:restartNumberingAfterBreak="0">
    <w:nsid w:val="1E2779A1"/>
    <w:multiLevelType w:val="hybridMultilevel"/>
    <w:tmpl w:val="EE001420"/>
    <w:lvl w:ilvl="0" w:tplc="647EAD4A">
      <w:start w:val="1"/>
      <w:numFmt w:val="lowerLetter"/>
      <w:lvlText w:val="%1)"/>
      <w:lvlJc w:val="left"/>
      <w:pPr>
        <w:tabs>
          <w:tab w:val="num" w:pos="757"/>
        </w:tabs>
        <w:ind w:left="737" w:hanging="340"/>
      </w:pPr>
      <w:rPr>
        <w:rFonts w:hint="default"/>
        <w:b w:val="0"/>
        <w:bCs w:val="0"/>
        <w:i w:val="0"/>
        <w:iCs w:val="0"/>
      </w:rPr>
    </w:lvl>
    <w:lvl w:ilvl="1" w:tplc="BFFC9D9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 w:val="0"/>
        <w:bCs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69A857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  <w:i w:val="0"/>
        <w:iCs w:val="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CE8DF3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b w:val="0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27937152"/>
    <w:multiLevelType w:val="hybridMultilevel"/>
    <w:tmpl w:val="F6502412"/>
    <w:lvl w:ilvl="0" w:tplc="3318B1C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15C5C01"/>
    <w:multiLevelType w:val="hybridMultilevel"/>
    <w:tmpl w:val="FA8A414E"/>
    <w:lvl w:ilvl="0" w:tplc="FFFFFFFF">
      <w:start w:val="1"/>
      <w:numFmt w:val="lowerLetter"/>
      <w:lvlText w:val="%1)"/>
      <w:lvlJc w:val="left"/>
      <w:pPr>
        <w:ind w:left="721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1" w:hanging="360"/>
      </w:pPr>
    </w:lvl>
    <w:lvl w:ilvl="2" w:tplc="FFFFFFFF" w:tentative="1">
      <w:start w:val="1"/>
      <w:numFmt w:val="lowerRoman"/>
      <w:lvlText w:val="%3."/>
      <w:lvlJc w:val="right"/>
      <w:pPr>
        <w:ind w:left="2161" w:hanging="180"/>
      </w:pPr>
    </w:lvl>
    <w:lvl w:ilvl="3" w:tplc="FFFFFFFF" w:tentative="1">
      <w:start w:val="1"/>
      <w:numFmt w:val="decimal"/>
      <w:lvlText w:val="%4."/>
      <w:lvlJc w:val="left"/>
      <w:pPr>
        <w:ind w:left="2881" w:hanging="360"/>
      </w:pPr>
    </w:lvl>
    <w:lvl w:ilvl="4" w:tplc="FFFFFFFF" w:tentative="1">
      <w:start w:val="1"/>
      <w:numFmt w:val="lowerLetter"/>
      <w:lvlText w:val="%5."/>
      <w:lvlJc w:val="left"/>
      <w:pPr>
        <w:ind w:left="3601" w:hanging="360"/>
      </w:pPr>
    </w:lvl>
    <w:lvl w:ilvl="5" w:tplc="FFFFFFFF" w:tentative="1">
      <w:start w:val="1"/>
      <w:numFmt w:val="lowerRoman"/>
      <w:lvlText w:val="%6."/>
      <w:lvlJc w:val="right"/>
      <w:pPr>
        <w:ind w:left="4321" w:hanging="180"/>
      </w:pPr>
    </w:lvl>
    <w:lvl w:ilvl="6" w:tplc="FFFFFFFF" w:tentative="1">
      <w:start w:val="1"/>
      <w:numFmt w:val="decimal"/>
      <w:lvlText w:val="%7."/>
      <w:lvlJc w:val="left"/>
      <w:pPr>
        <w:ind w:left="5041" w:hanging="360"/>
      </w:pPr>
    </w:lvl>
    <w:lvl w:ilvl="7" w:tplc="FFFFFFFF" w:tentative="1">
      <w:start w:val="1"/>
      <w:numFmt w:val="lowerLetter"/>
      <w:lvlText w:val="%8."/>
      <w:lvlJc w:val="left"/>
      <w:pPr>
        <w:ind w:left="5761" w:hanging="360"/>
      </w:pPr>
    </w:lvl>
    <w:lvl w:ilvl="8" w:tplc="FFFFFFFF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30" w15:restartNumberingAfterBreak="0">
    <w:nsid w:val="318F041A"/>
    <w:multiLevelType w:val="hybridMultilevel"/>
    <w:tmpl w:val="AE627F40"/>
    <w:lvl w:ilvl="0" w:tplc="3BB0548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1B10AC5"/>
    <w:multiLevelType w:val="hybridMultilevel"/>
    <w:tmpl w:val="A7ECAF5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2C56570"/>
    <w:multiLevelType w:val="multilevel"/>
    <w:tmpl w:val="7476709A"/>
    <w:lvl w:ilvl="0">
      <w:start w:val="3"/>
      <w:numFmt w:val="lowerLetter"/>
      <w:lvlText w:val="%1)"/>
      <w:lvlJc w:val="left"/>
      <w:pPr>
        <w:ind w:left="0" w:firstLine="0"/>
      </w:pPr>
      <w:rPr>
        <w:rFonts w:ascii="Calibri" w:eastAsia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7"/>
      <w:numFmt w:val="decimal"/>
      <w:lvlText w:val="%2."/>
      <w:lvlJc w:val="left"/>
      <w:pPr>
        <w:ind w:left="0" w:firstLine="0"/>
      </w:pPr>
      <w:rPr>
        <w:rFonts w:ascii="Calibri" w:eastAsia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3"/>
      <w:numFmt w:val="decimal"/>
      <w:lvlText w:val="%3."/>
      <w:lvlJc w:val="left"/>
      <w:pPr>
        <w:ind w:left="0" w:firstLine="0"/>
      </w:pPr>
      <w:rPr>
        <w:rFonts w:ascii="Calibri" w:eastAsia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7"/>
      <w:numFmt w:val="decimal"/>
      <w:lvlText w:val="%4."/>
      <w:lvlJc w:val="left"/>
      <w:pPr>
        <w:ind w:left="0" w:firstLine="0"/>
      </w:pPr>
      <w:rPr>
        <w:rFonts w:ascii="Calibri" w:eastAsia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3"/>
      <w:numFmt w:val="decimal"/>
      <w:lvlText w:val="%5."/>
      <w:lvlJc w:val="left"/>
      <w:pPr>
        <w:ind w:left="0" w:firstLine="0"/>
      </w:pPr>
      <w:rPr>
        <w:rFonts w:ascii="Calibri" w:eastAsia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lowerLetter"/>
      <w:lvlText w:val="%6."/>
      <w:lvlJc w:val="left"/>
      <w:pPr>
        <w:ind w:left="0" w:firstLine="0"/>
      </w:pPr>
      <w:rPr>
        <w:rFonts w:ascii="Calibri" w:eastAsia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2"/>
      <w:numFmt w:val="lowerLetter"/>
      <w:lvlText w:val="%7."/>
      <w:lvlJc w:val="left"/>
      <w:pPr>
        <w:ind w:left="360" w:hanging="360"/>
      </w:pPr>
      <w:rPr>
        <w:rFonts w:hint="default"/>
      </w:rPr>
    </w:lvl>
    <w:lvl w:ilvl="7">
      <w:start w:val="4"/>
      <w:numFmt w:val="decimal"/>
      <w:lvlText w:val="%8."/>
      <w:lvlJc w:val="left"/>
      <w:pPr>
        <w:ind w:left="0" w:firstLine="0"/>
      </w:pPr>
      <w:rPr>
        <w:rFonts w:ascii="Calibri" w:eastAsia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lowerLetter"/>
      <w:lvlText w:val="%9."/>
      <w:lvlJc w:val="left"/>
      <w:pPr>
        <w:ind w:left="0" w:firstLine="0"/>
      </w:pPr>
      <w:rPr>
        <w:rFonts w:ascii="Calibri" w:eastAsia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33" w15:restartNumberingAfterBreak="0">
    <w:nsid w:val="32F8229C"/>
    <w:multiLevelType w:val="hybridMultilevel"/>
    <w:tmpl w:val="4A787176"/>
    <w:lvl w:ilvl="0" w:tplc="4AE6D03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3C65F90"/>
    <w:multiLevelType w:val="hybridMultilevel"/>
    <w:tmpl w:val="234A3B6A"/>
    <w:lvl w:ilvl="0" w:tplc="9CE0A8FE">
      <w:start w:val="1"/>
      <w:numFmt w:val="decimal"/>
      <w:lvlText w:val="%1."/>
      <w:lvlJc w:val="left"/>
      <w:pPr>
        <w:ind w:left="485" w:hanging="343"/>
      </w:pPr>
      <w:rPr>
        <w:rFonts w:ascii="Calibri" w:eastAsia="Arial" w:hAnsi="Calibri" w:hint="default"/>
        <w:b w:val="0"/>
        <w:color w:val="auto"/>
        <w:spacing w:val="0"/>
        <w:w w:val="100"/>
        <w:sz w:val="24"/>
        <w:szCs w:val="24"/>
      </w:rPr>
    </w:lvl>
    <w:lvl w:ilvl="1" w:tplc="9FDEAE3E">
      <w:start w:val="1"/>
      <w:numFmt w:val="bullet"/>
      <w:lvlText w:val="•"/>
      <w:lvlJc w:val="left"/>
      <w:pPr>
        <w:ind w:left="419" w:hanging="191"/>
      </w:pPr>
      <w:rPr>
        <w:rFonts w:ascii="Arial" w:eastAsia="Arial" w:hAnsi="Arial" w:hint="default"/>
        <w:color w:val="464646"/>
        <w:w w:val="144"/>
        <w:sz w:val="21"/>
        <w:szCs w:val="21"/>
      </w:rPr>
    </w:lvl>
    <w:lvl w:ilvl="2" w:tplc="2B221E32">
      <w:start w:val="1"/>
      <w:numFmt w:val="bullet"/>
      <w:lvlText w:val="•"/>
      <w:lvlJc w:val="left"/>
      <w:pPr>
        <w:ind w:left="1553" w:hanging="191"/>
      </w:pPr>
      <w:rPr>
        <w:rFonts w:hint="default"/>
      </w:rPr>
    </w:lvl>
    <w:lvl w:ilvl="3" w:tplc="CA129B64">
      <w:start w:val="1"/>
      <w:numFmt w:val="bullet"/>
      <w:lvlText w:val="•"/>
      <w:lvlJc w:val="left"/>
      <w:pPr>
        <w:ind w:left="2621" w:hanging="191"/>
      </w:pPr>
      <w:rPr>
        <w:rFonts w:hint="default"/>
      </w:rPr>
    </w:lvl>
    <w:lvl w:ilvl="4" w:tplc="D26E7AE0">
      <w:start w:val="1"/>
      <w:numFmt w:val="bullet"/>
      <w:lvlText w:val="•"/>
      <w:lvlJc w:val="left"/>
      <w:pPr>
        <w:ind w:left="3689" w:hanging="191"/>
      </w:pPr>
      <w:rPr>
        <w:rFonts w:hint="default"/>
      </w:rPr>
    </w:lvl>
    <w:lvl w:ilvl="5" w:tplc="6764EA74">
      <w:start w:val="1"/>
      <w:numFmt w:val="bullet"/>
      <w:lvlText w:val="•"/>
      <w:lvlJc w:val="left"/>
      <w:pPr>
        <w:ind w:left="4757" w:hanging="191"/>
      </w:pPr>
      <w:rPr>
        <w:rFonts w:hint="default"/>
      </w:rPr>
    </w:lvl>
    <w:lvl w:ilvl="6" w:tplc="191EEA48">
      <w:start w:val="1"/>
      <w:numFmt w:val="bullet"/>
      <w:lvlText w:val="•"/>
      <w:lvlJc w:val="left"/>
      <w:pPr>
        <w:ind w:left="5825" w:hanging="191"/>
      </w:pPr>
      <w:rPr>
        <w:rFonts w:hint="default"/>
      </w:rPr>
    </w:lvl>
    <w:lvl w:ilvl="7" w:tplc="7CD20A68">
      <w:start w:val="1"/>
      <w:numFmt w:val="bullet"/>
      <w:lvlText w:val="•"/>
      <w:lvlJc w:val="left"/>
      <w:pPr>
        <w:ind w:left="6893" w:hanging="191"/>
      </w:pPr>
      <w:rPr>
        <w:rFonts w:hint="default"/>
      </w:rPr>
    </w:lvl>
    <w:lvl w:ilvl="8" w:tplc="BC6C33E8">
      <w:start w:val="1"/>
      <w:numFmt w:val="bullet"/>
      <w:lvlText w:val="•"/>
      <w:lvlJc w:val="left"/>
      <w:pPr>
        <w:ind w:left="7961" w:hanging="191"/>
      </w:pPr>
      <w:rPr>
        <w:rFonts w:hint="default"/>
      </w:rPr>
    </w:lvl>
  </w:abstractNum>
  <w:abstractNum w:abstractNumId="35" w15:restartNumberingAfterBreak="0">
    <w:nsid w:val="34FC5E40"/>
    <w:multiLevelType w:val="hybridMultilevel"/>
    <w:tmpl w:val="FF6423A6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36" w15:restartNumberingAfterBreak="0">
    <w:nsid w:val="35CE5E28"/>
    <w:multiLevelType w:val="hybridMultilevel"/>
    <w:tmpl w:val="F5EE5C3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394129F1"/>
    <w:multiLevelType w:val="hybridMultilevel"/>
    <w:tmpl w:val="CB4CDBF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98F60D7"/>
    <w:multiLevelType w:val="multilevel"/>
    <w:tmpl w:val="96326F16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numFmt w:val="bullet"/>
      <w:lvlText w:val="•"/>
      <w:lvlJc w:val="right"/>
      <w:pPr>
        <w:ind w:left="1800" w:hanging="360"/>
      </w:pPr>
      <w:rPr>
        <w:rFonts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9" w15:restartNumberingAfterBreak="0">
    <w:nsid w:val="3B0E45DC"/>
    <w:multiLevelType w:val="hybridMultilevel"/>
    <w:tmpl w:val="70061F56"/>
    <w:lvl w:ilvl="0" w:tplc="8C865EBA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 w15:restartNumberingAfterBreak="0">
    <w:nsid w:val="3C693D6D"/>
    <w:multiLevelType w:val="hybridMultilevel"/>
    <w:tmpl w:val="988E04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3C84428C"/>
    <w:multiLevelType w:val="hybridMultilevel"/>
    <w:tmpl w:val="8C0C2C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ECD7460"/>
    <w:multiLevelType w:val="multilevel"/>
    <w:tmpl w:val="BEEC1A76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numFmt w:val="bullet"/>
      <w:lvlText w:val="•"/>
      <w:lvlJc w:val="right"/>
      <w:pPr>
        <w:ind w:left="1800" w:hanging="360"/>
      </w:pPr>
      <w:rPr>
        <w:rFonts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3" w15:restartNumberingAfterBreak="0">
    <w:nsid w:val="40EC56C8"/>
    <w:multiLevelType w:val="multilevel"/>
    <w:tmpl w:val="1EFAAC70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  <w:lvl w:ilvl="1">
      <w:start w:val="1"/>
      <w:numFmt w:val="decimal"/>
      <w:lvlText w:val="%2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  <w:lvl w:ilvl="2">
      <w:start w:val="1"/>
      <w:numFmt w:val="decimal"/>
      <w:lvlText w:val="%3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  <w:lvl w:ilvl="3">
      <w:start w:val="1"/>
      <w:numFmt w:val="decimal"/>
      <w:lvlText w:val="%4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  <w:lvl w:ilvl="4">
      <w:start w:val="1"/>
      <w:numFmt w:val="decimal"/>
      <w:lvlText w:val="%5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  <w:lvl w:ilvl="5">
      <w:start w:val="1"/>
      <w:numFmt w:val="lowerLetter"/>
      <w:lvlText w:val="%6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  <w:lvl w:ilvl="6">
      <w:start w:val="1"/>
      <w:numFmt w:val="lowerLetter"/>
      <w:lvlText w:val="%7."/>
      <w:lvlJc w:val="left"/>
      <w:pPr>
        <w:ind w:left="360" w:hanging="360"/>
      </w:pPr>
      <w:rPr>
        <w:rFonts w:asciiTheme="minorHAnsi" w:eastAsia="Calibri" w:hAnsiTheme="minorHAnsi" w:cstheme="minorHAnsi"/>
      </w:rPr>
    </w:lvl>
    <w:lvl w:ilvl="7">
      <w:start w:val="5"/>
      <w:numFmt w:val="decimal"/>
      <w:lvlText w:val="%8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  <w:lvl w:ilvl="8">
      <w:start w:val="1"/>
      <w:numFmt w:val="lowerLetter"/>
      <w:lvlText w:val="%9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</w:abstractNum>
  <w:abstractNum w:abstractNumId="44" w15:restartNumberingAfterBreak="0">
    <w:nsid w:val="41017FEE"/>
    <w:multiLevelType w:val="hybridMultilevel"/>
    <w:tmpl w:val="B5CAAFBA"/>
    <w:lvl w:ilvl="0" w:tplc="BD805FAE">
      <w:start w:val="1"/>
      <w:numFmt w:val="bullet"/>
      <w:pStyle w:val="StylInterliniapojedyncze"/>
      <w:lvlText w:val=""/>
      <w:lvlJc w:val="left"/>
      <w:pPr>
        <w:tabs>
          <w:tab w:val="num" w:pos="757"/>
        </w:tabs>
        <w:ind w:left="757" w:hanging="360"/>
      </w:pPr>
      <w:rPr>
        <w:rFonts w:ascii="Symbol" w:hAnsi="Symbol" w:hint="default"/>
        <w:color w:val="auto"/>
        <w:sz w:val="24"/>
      </w:rPr>
    </w:lvl>
    <w:lvl w:ilvl="1" w:tplc="6F50BD9E">
      <w:start w:val="2"/>
      <w:numFmt w:val="lowerLetter"/>
      <w:lvlText w:val="%2)"/>
      <w:lvlJc w:val="left"/>
      <w:pPr>
        <w:tabs>
          <w:tab w:val="num" w:pos="1477"/>
        </w:tabs>
        <w:ind w:left="1477" w:hanging="360"/>
      </w:pPr>
      <w:rPr>
        <w:rFonts w:cs="Times New Roman" w:hint="default"/>
      </w:rPr>
    </w:lvl>
    <w:lvl w:ilvl="2" w:tplc="04150005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03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05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03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05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45" w15:restartNumberingAfterBreak="0">
    <w:nsid w:val="44E8301A"/>
    <w:multiLevelType w:val="hybridMultilevel"/>
    <w:tmpl w:val="89B0C56A"/>
    <w:lvl w:ilvl="0" w:tplc="D968E4E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6810555"/>
    <w:multiLevelType w:val="hybridMultilevel"/>
    <w:tmpl w:val="3ABEFB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A3943DB"/>
    <w:multiLevelType w:val="hybridMultilevel"/>
    <w:tmpl w:val="50869CB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F5D710E"/>
    <w:multiLevelType w:val="hybridMultilevel"/>
    <w:tmpl w:val="1B889988"/>
    <w:lvl w:ilvl="0" w:tplc="E0268F3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 w15:restartNumberingAfterBreak="0">
    <w:nsid w:val="52D62AB4"/>
    <w:multiLevelType w:val="hybridMultilevel"/>
    <w:tmpl w:val="72F803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41915F8"/>
    <w:multiLevelType w:val="hybridMultilevel"/>
    <w:tmpl w:val="FD6CAC18"/>
    <w:lvl w:ilvl="0" w:tplc="B97A0FCA">
      <w:start w:val="1"/>
      <w:numFmt w:val="decimal"/>
      <w:lvlText w:val="%1."/>
      <w:lvlJc w:val="left"/>
      <w:pPr>
        <w:ind w:left="360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51" w15:restartNumberingAfterBreak="0">
    <w:nsid w:val="58410A2F"/>
    <w:multiLevelType w:val="hybridMultilevel"/>
    <w:tmpl w:val="CCB2415A"/>
    <w:lvl w:ilvl="0" w:tplc="AAF4F880">
      <w:start w:val="1"/>
      <w:numFmt w:val="decimal"/>
      <w:lvlText w:val="%1."/>
      <w:lvlJc w:val="left"/>
      <w:pPr>
        <w:ind w:left="476" w:hanging="358"/>
      </w:pPr>
      <w:rPr>
        <w:rFonts w:ascii="Calibri" w:eastAsia="Arial" w:hAnsi="Calibri" w:cs="Arial" w:hint="default"/>
        <w:spacing w:val="-1"/>
        <w:w w:val="100"/>
        <w:sz w:val="24"/>
        <w:szCs w:val="24"/>
      </w:rPr>
    </w:lvl>
    <w:lvl w:ilvl="1" w:tplc="8CFC0B9A">
      <w:start w:val="1"/>
      <w:numFmt w:val="lowerLetter"/>
      <w:lvlText w:val="%2)"/>
      <w:lvlJc w:val="left"/>
      <w:pPr>
        <w:ind w:left="709" w:hanging="284"/>
      </w:pPr>
      <w:rPr>
        <w:rFonts w:asciiTheme="minorHAnsi" w:eastAsia="Arial" w:hAnsiTheme="minorHAnsi" w:cstheme="minorHAnsi" w:hint="default"/>
        <w:spacing w:val="-1"/>
        <w:w w:val="100"/>
        <w:sz w:val="24"/>
        <w:szCs w:val="24"/>
      </w:rPr>
    </w:lvl>
    <w:lvl w:ilvl="2" w:tplc="EC4499D6">
      <w:numFmt w:val="bullet"/>
      <w:lvlText w:val="•"/>
      <w:lvlJc w:val="left"/>
      <w:pPr>
        <w:ind w:left="2651" w:hanging="284"/>
      </w:pPr>
      <w:rPr>
        <w:rFonts w:hint="default"/>
      </w:rPr>
    </w:lvl>
    <w:lvl w:ilvl="3" w:tplc="35CACD88">
      <w:numFmt w:val="bullet"/>
      <w:lvlText w:val="•"/>
      <w:lvlJc w:val="left"/>
      <w:pPr>
        <w:ind w:left="3483" w:hanging="284"/>
      </w:pPr>
      <w:rPr>
        <w:rFonts w:hint="default"/>
      </w:rPr>
    </w:lvl>
    <w:lvl w:ilvl="4" w:tplc="987EA0F6">
      <w:numFmt w:val="bullet"/>
      <w:lvlText w:val="•"/>
      <w:lvlJc w:val="left"/>
      <w:pPr>
        <w:ind w:left="4315" w:hanging="284"/>
      </w:pPr>
      <w:rPr>
        <w:rFonts w:hint="default"/>
      </w:rPr>
    </w:lvl>
    <w:lvl w:ilvl="5" w:tplc="75C48104">
      <w:numFmt w:val="bullet"/>
      <w:lvlText w:val="•"/>
      <w:lvlJc w:val="left"/>
      <w:pPr>
        <w:ind w:left="5147" w:hanging="284"/>
      </w:pPr>
      <w:rPr>
        <w:rFonts w:hint="default"/>
      </w:rPr>
    </w:lvl>
    <w:lvl w:ilvl="6" w:tplc="F2D2217E">
      <w:numFmt w:val="bullet"/>
      <w:lvlText w:val="•"/>
      <w:lvlJc w:val="left"/>
      <w:pPr>
        <w:ind w:left="5979" w:hanging="284"/>
      </w:pPr>
      <w:rPr>
        <w:rFonts w:hint="default"/>
      </w:rPr>
    </w:lvl>
    <w:lvl w:ilvl="7" w:tplc="22708DCA">
      <w:numFmt w:val="bullet"/>
      <w:lvlText w:val="•"/>
      <w:lvlJc w:val="left"/>
      <w:pPr>
        <w:ind w:left="6810" w:hanging="284"/>
      </w:pPr>
      <w:rPr>
        <w:rFonts w:hint="default"/>
      </w:rPr>
    </w:lvl>
    <w:lvl w:ilvl="8" w:tplc="08502A7E">
      <w:numFmt w:val="bullet"/>
      <w:lvlText w:val="•"/>
      <w:lvlJc w:val="left"/>
      <w:pPr>
        <w:ind w:left="7642" w:hanging="284"/>
      </w:pPr>
      <w:rPr>
        <w:rFonts w:hint="default"/>
      </w:rPr>
    </w:lvl>
  </w:abstractNum>
  <w:abstractNum w:abstractNumId="52" w15:restartNumberingAfterBreak="0">
    <w:nsid w:val="58A33E59"/>
    <w:multiLevelType w:val="multilevel"/>
    <w:tmpl w:val="AE9C38A8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  <w:lvl w:ilvl="1">
      <w:start w:val="1"/>
      <w:numFmt w:val="lowerLetter"/>
      <w:lvlText w:val="%2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  <w:lvl w:ilvl="2">
      <w:start w:val="1"/>
      <w:numFmt w:val="decimal"/>
      <w:lvlText w:val="%3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  <w:lvl w:ilvl="3">
      <w:start w:val="2"/>
      <w:numFmt w:val="upperRoman"/>
      <w:lvlText w:val="%4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  <w:lvl w:ilvl="4">
      <w:start w:val="1"/>
      <w:numFmt w:val="decimal"/>
      <w:lvlText w:val="%5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  <w:lvl w:ilvl="5">
      <w:start w:val="1"/>
      <w:numFmt w:val="lowerLetter"/>
      <w:lvlText w:val="%6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  <w:lvl w:ilvl="6">
      <w:start w:val="4"/>
      <w:numFmt w:val="upperRoman"/>
      <w:lvlText w:val="%7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  <w:lvl w:ilvl="7">
      <w:start w:val="1"/>
      <w:numFmt w:val="decimal"/>
      <w:lvlText w:val="%8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  <w:lvl w:ilvl="8">
      <w:start w:val="1"/>
      <w:numFmt w:val="lowerLetter"/>
      <w:lvlText w:val="%9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</w:abstractNum>
  <w:abstractNum w:abstractNumId="53" w15:restartNumberingAfterBreak="0">
    <w:nsid w:val="5A0B1CDA"/>
    <w:multiLevelType w:val="hybridMultilevel"/>
    <w:tmpl w:val="CF46382A"/>
    <w:lvl w:ilvl="0" w:tplc="3C32AD88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A122994"/>
    <w:multiLevelType w:val="hybridMultilevel"/>
    <w:tmpl w:val="C30E8B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5B1E6A0E"/>
    <w:multiLevelType w:val="hybridMultilevel"/>
    <w:tmpl w:val="1CAAECE6"/>
    <w:lvl w:ilvl="0" w:tplc="EB2A2DF2">
      <w:start w:val="1"/>
      <w:numFmt w:val="lowerLetter"/>
      <w:lvlText w:val="%1)"/>
      <w:lvlJc w:val="left"/>
      <w:pPr>
        <w:ind w:left="1208" w:hanging="360"/>
      </w:pPr>
      <w:rPr>
        <w:rFonts w:hint="default"/>
        <w:color w:val="464646"/>
        <w:w w:val="105"/>
      </w:rPr>
    </w:lvl>
    <w:lvl w:ilvl="1" w:tplc="04150019" w:tentative="1">
      <w:start w:val="1"/>
      <w:numFmt w:val="lowerLetter"/>
      <w:lvlText w:val="%2."/>
      <w:lvlJc w:val="left"/>
      <w:pPr>
        <w:ind w:left="1928" w:hanging="360"/>
      </w:pPr>
    </w:lvl>
    <w:lvl w:ilvl="2" w:tplc="0415001B" w:tentative="1">
      <w:start w:val="1"/>
      <w:numFmt w:val="lowerRoman"/>
      <w:lvlText w:val="%3."/>
      <w:lvlJc w:val="right"/>
      <w:pPr>
        <w:ind w:left="2648" w:hanging="180"/>
      </w:pPr>
    </w:lvl>
    <w:lvl w:ilvl="3" w:tplc="0415000F" w:tentative="1">
      <w:start w:val="1"/>
      <w:numFmt w:val="decimal"/>
      <w:lvlText w:val="%4."/>
      <w:lvlJc w:val="left"/>
      <w:pPr>
        <w:ind w:left="3368" w:hanging="360"/>
      </w:pPr>
    </w:lvl>
    <w:lvl w:ilvl="4" w:tplc="04150019" w:tentative="1">
      <w:start w:val="1"/>
      <w:numFmt w:val="lowerLetter"/>
      <w:lvlText w:val="%5."/>
      <w:lvlJc w:val="left"/>
      <w:pPr>
        <w:ind w:left="4088" w:hanging="360"/>
      </w:pPr>
    </w:lvl>
    <w:lvl w:ilvl="5" w:tplc="0415001B" w:tentative="1">
      <w:start w:val="1"/>
      <w:numFmt w:val="lowerRoman"/>
      <w:lvlText w:val="%6."/>
      <w:lvlJc w:val="right"/>
      <w:pPr>
        <w:ind w:left="4808" w:hanging="180"/>
      </w:pPr>
    </w:lvl>
    <w:lvl w:ilvl="6" w:tplc="0415000F" w:tentative="1">
      <w:start w:val="1"/>
      <w:numFmt w:val="decimal"/>
      <w:lvlText w:val="%7."/>
      <w:lvlJc w:val="left"/>
      <w:pPr>
        <w:ind w:left="5528" w:hanging="360"/>
      </w:pPr>
    </w:lvl>
    <w:lvl w:ilvl="7" w:tplc="04150019" w:tentative="1">
      <w:start w:val="1"/>
      <w:numFmt w:val="lowerLetter"/>
      <w:lvlText w:val="%8."/>
      <w:lvlJc w:val="left"/>
      <w:pPr>
        <w:ind w:left="6248" w:hanging="360"/>
      </w:pPr>
    </w:lvl>
    <w:lvl w:ilvl="8" w:tplc="0415001B" w:tentative="1">
      <w:start w:val="1"/>
      <w:numFmt w:val="lowerRoman"/>
      <w:lvlText w:val="%9."/>
      <w:lvlJc w:val="right"/>
      <w:pPr>
        <w:ind w:left="6968" w:hanging="180"/>
      </w:pPr>
    </w:lvl>
  </w:abstractNum>
  <w:abstractNum w:abstractNumId="56" w15:restartNumberingAfterBreak="0">
    <w:nsid w:val="5CD65157"/>
    <w:multiLevelType w:val="hybridMultilevel"/>
    <w:tmpl w:val="818C5A9E"/>
    <w:lvl w:ilvl="0" w:tplc="13E217BA">
      <w:start w:val="1"/>
      <w:numFmt w:val="decimal"/>
      <w:lvlText w:val="%1."/>
      <w:lvlJc w:val="left"/>
      <w:pPr>
        <w:ind w:left="72" w:hanging="360"/>
      </w:pPr>
      <w:rPr>
        <w:rFonts w:hint="default"/>
        <w:w w:val="105"/>
      </w:rPr>
    </w:lvl>
    <w:lvl w:ilvl="1" w:tplc="04150019" w:tentative="1">
      <w:start w:val="1"/>
      <w:numFmt w:val="lowerLetter"/>
      <w:lvlText w:val="%2."/>
      <w:lvlJc w:val="left"/>
      <w:pPr>
        <w:ind w:left="792" w:hanging="360"/>
      </w:pPr>
    </w:lvl>
    <w:lvl w:ilvl="2" w:tplc="0415001B" w:tentative="1">
      <w:start w:val="1"/>
      <w:numFmt w:val="lowerRoman"/>
      <w:lvlText w:val="%3."/>
      <w:lvlJc w:val="right"/>
      <w:pPr>
        <w:ind w:left="1512" w:hanging="180"/>
      </w:pPr>
    </w:lvl>
    <w:lvl w:ilvl="3" w:tplc="0415000F" w:tentative="1">
      <w:start w:val="1"/>
      <w:numFmt w:val="decimal"/>
      <w:lvlText w:val="%4."/>
      <w:lvlJc w:val="left"/>
      <w:pPr>
        <w:ind w:left="2232" w:hanging="360"/>
      </w:pPr>
    </w:lvl>
    <w:lvl w:ilvl="4" w:tplc="04150019" w:tentative="1">
      <w:start w:val="1"/>
      <w:numFmt w:val="lowerLetter"/>
      <w:lvlText w:val="%5."/>
      <w:lvlJc w:val="left"/>
      <w:pPr>
        <w:ind w:left="2952" w:hanging="360"/>
      </w:pPr>
    </w:lvl>
    <w:lvl w:ilvl="5" w:tplc="0415001B" w:tentative="1">
      <w:start w:val="1"/>
      <w:numFmt w:val="lowerRoman"/>
      <w:lvlText w:val="%6."/>
      <w:lvlJc w:val="right"/>
      <w:pPr>
        <w:ind w:left="3672" w:hanging="180"/>
      </w:pPr>
    </w:lvl>
    <w:lvl w:ilvl="6" w:tplc="0415000F" w:tentative="1">
      <w:start w:val="1"/>
      <w:numFmt w:val="decimal"/>
      <w:lvlText w:val="%7."/>
      <w:lvlJc w:val="left"/>
      <w:pPr>
        <w:ind w:left="4392" w:hanging="360"/>
      </w:pPr>
    </w:lvl>
    <w:lvl w:ilvl="7" w:tplc="04150019" w:tentative="1">
      <w:start w:val="1"/>
      <w:numFmt w:val="lowerLetter"/>
      <w:lvlText w:val="%8."/>
      <w:lvlJc w:val="left"/>
      <w:pPr>
        <w:ind w:left="5112" w:hanging="360"/>
      </w:pPr>
    </w:lvl>
    <w:lvl w:ilvl="8" w:tplc="0415001B" w:tentative="1">
      <w:start w:val="1"/>
      <w:numFmt w:val="lowerRoman"/>
      <w:lvlText w:val="%9."/>
      <w:lvlJc w:val="right"/>
      <w:pPr>
        <w:ind w:left="5832" w:hanging="180"/>
      </w:pPr>
    </w:lvl>
  </w:abstractNum>
  <w:abstractNum w:abstractNumId="57" w15:restartNumberingAfterBreak="0">
    <w:nsid w:val="5D985A43"/>
    <w:multiLevelType w:val="hybridMultilevel"/>
    <w:tmpl w:val="C73AB68A"/>
    <w:lvl w:ilvl="0" w:tplc="3CECAAB0">
      <w:start w:val="1"/>
      <w:numFmt w:val="lowerLetter"/>
      <w:lvlText w:val="%1)"/>
      <w:lvlJc w:val="left"/>
      <w:pPr>
        <w:ind w:left="927" w:hanging="360"/>
      </w:pPr>
      <w:rPr>
        <w:rFonts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58" w15:restartNumberingAfterBreak="0">
    <w:nsid w:val="617471AB"/>
    <w:multiLevelType w:val="hybridMultilevel"/>
    <w:tmpl w:val="EA880C78"/>
    <w:lvl w:ilvl="0" w:tplc="58366BE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 w:val="0"/>
        <w:bCs w:val="0"/>
        <w:i w:val="0"/>
        <w:iCs w:val="0"/>
        <w:strike w:val="0"/>
        <w:dstrike w:val="0"/>
        <w:color w:val="auto"/>
        <w:u w:val="none"/>
        <w:effect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1BB7EB7"/>
    <w:multiLevelType w:val="multilevel"/>
    <w:tmpl w:val="06B46C40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  <w:lvl w:ilvl="1">
      <w:start w:val="2"/>
      <w:numFmt w:val="decimal"/>
      <w:lvlText w:val="%2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  <w:lvl w:ilvl="2">
      <w:start w:val="1"/>
      <w:numFmt w:val="lowerLetter"/>
      <w:lvlText w:val="%3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0" w15:restartNumberingAfterBreak="0">
    <w:nsid w:val="61DC04CE"/>
    <w:multiLevelType w:val="multilevel"/>
    <w:tmpl w:val="4C3049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entative="1">
      <w:start w:val="1"/>
      <w:numFmt w:val="lowerLetter"/>
      <w:lvlText w:val="%2."/>
      <w:lvlJc w:val="left"/>
      <w:pPr>
        <w:ind w:left="1797" w:hanging="360"/>
      </w:pPr>
    </w:lvl>
    <w:lvl w:ilvl="2" w:tentative="1">
      <w:start w:val="1"/>
      <w:numFmt w:val="lowerRoman"/>
      <w:lvlText w:val="%3."/>
      <w:lvlJc w:val="right"/>
      <w:pPr>
        <w:ind w:left="2517" w:hanging="180"/>
      </w:pPr>
    </w:lvl>
    <w:lvl w:ilvl="3" w:tentative="1">
      <w:start w:val="1"/>
      <w:numFmt w:val="decimal"/>
      <w:lvlText w:val="%4."/>
      <w:lvlJc w:val="left"/>
      <w:pPr>
        <w:ind w:left="3237" w:hanging="360"/>
      </w:pPr>
    </w:lvl>
    <w:lvl w:ilvl="4" w:tentative="1">
      <w:start w:val="1"/>
      <w:numFmt w:val="lowerLetter"/>
      <w:lvlText w:val="%5."/>
      <w:lvlJc w:val="left"/>
      <w:pPr>
        <w:ind w:left="3957" w:hanging="360"/>
      </w:pPr>
    </w:lvl>
    <w:lvl w:ilvl="5" w:tentative="1">
      <w:start w:val="1"/>
      <w:numFmt w:val="lowerRoman"/>
      <w:lvlText w:val="%6."/>
      <w:lvlJc w:val="right"/>
      <w:pPr>
        <w:ind w:left="4677" w:hanging="180"/>
      </w:pPr>
    </w:lvl>
    <w:lvl w:ilvl="6" w:tentative="1">
      <w:start w:val="1"/>
      <w:numFmt w:val="decimal"/>
      <w:lvlText w:val="%7."/>
      <w:lvlJc w:val="left"/>
      <w:pPr>
        <w:ind w:left="5397" w:hanging="360"/>
      </w:pPr>
    </w:lvl>
    <w:lvl w:ilvl="7" w:tentative="1">
      <w:start w:val="1"/>
      <w:numFmt w:val="lowerLetter"/>
      <w:lvlText w:val="%8."/>
      <w:lvlJc w:val="left"/>
      <w:pPr>
        <w:ind w:left="6117" w:hanging="360"/>
      </w:pPr>
    </w:lvl>
    <w:lvl w:ilvl="8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1" w15:restartNumberingAfterBreak="0">
    <w:nsid w:val="63E340CD"/>
    <w:multiLevelType w:val="singleLevel"/>
    <w:tmpl w:val="5FA6F1C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 w:hint="default"/>
        <w:b w:val="0"/>
        <w:bCs/>
        <w:i w:val="0"/>
        <w:iCs w:val="0"/>
      </w:rPr>
    </w:lvl>
  </w:abstractNum>
  <w:abstractNum w:abstractNumId="62" w15:restartNumberingAfterBreak="0">
    <w:nsid w:val="649BB77C"/>
    <w:multiLevelType w:val="hybridMultilevel"/>
    <w:tmpl w:val="4D367F0A"/>
    <w:lvl w:ilvl="0" w:tplc="18BAFB8C">
      <w:start w:val="1"/>
      <w:numFmt w:val="decimal"/>
      <w:lvlText w:val="%1."/>
      <w:lvlJc w:val="left"/>
    </w:lvl>
    <w:lvl w:ilvl="1" w:tplc="BC42CEF2">
      <w:start w:val="1"/>
      <w:numFmt w:val="decimal"/>
      <w:lvlText w:val="%2)"/>
      <w:lvlJc w:val="left"/>
    </w:lvl>
    <w:lvl w:ilvl="2" w:tplc="B73A9C28">
      <w:numFmt w:val="decimal"/>
      <w:lvlText w:val=""/>
      <w:lvlJc w:val="left"/>
    </w:lvl>
    <w:lvl w:ilvl="3" w:tplc="45125AC6">
      <w:numFmt w:val="decimal"/>
      <w:lvlText w:val=""/>
      <w:lvlJc w:val="left"/>
    </w:lvl>
    <w:lvl w:ilvl="4" w:tplc="D99AA524">
      <w:numFmt w:val="decimal"/>
      <w:lvlText w:val=""/>
      <w:lvlJc w:val="left"/>
    </w:lvl>
    <w:lvl w:ilvl="5" w:tplc="EAC4F754">
      <w:numFmt w:val="decimal"/>
      <w:lvlText w:val=""/>
      <w:lvlJc w:val="left"/>
    </w:lvl>
    <w:lvl w:ilvl="6" w:tplc="DA4405C0">
      <w:numFmt w:val="decimal"/>
      <w:lvlText w:val=""/>
      <w:lvlJc w:val="left"/>
    </w:lvl>
    <w:lvl w:ilvl="7" w:tplc="0EAAF606">
      <w:numFmt w:val="decimal"/>
      <w:lvlText w:val=""/>
      <w:lvlJc w:val="left"/>
    </w:lvl>
    <w:lvl w:ilvl="8" w:tplc="00227910">
      <w:numFmt w:val="decimal"/>
      <w:lvlText w:val=""/>
      <w:lvlJc w:val="left"/>
    </w:lvl>
  </w:abstractNum>
  <w:abstractNum w:abstractNumId="63" w15:restartNumberingAfterBreak="0">
    <w:nsid w:val="653C073D"/>
    <w:multiLevelType w:val="multilevel"/>
    <w:tmpl w:val="AE9C38A8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  <w:lvl w:ilvl="1">
      <w:start w:val="1"/>
      <w:numFmt w:val="lowerLetter"/>
      <w:lvlText w:val="%2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  <w:lvl w:ilvl="2">
      <w:start w:val="1"/>
      <w:numFmt w:val="decimal"/>
      <w:lvlText w:val="%3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  <w:lvl w:ilvl="3">
      <w:start w:val="2"/>
      <w:numFmt w:val="upperRoman"/>
      <w:lvlText w:val="%4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  <w:lvl w:ilvl="4">
      <w:start w:val="1"/>
      <w:numFmt w:val="decimal"/>
      <w:lvlText w:val="%5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  <w:lvl w:ilvl="5">
      <w:start w:val="1"/>
      <w:numFmt w:val="lowerLetter"/>
      <w:lvlText w:val="%6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  <w:lvl w:ilvl="6">
      <w:start w:val="4"/>
      <w:numFmt w:val="upperRoman"/>
      <w:lvlText w:val="%7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  <w:lvl w:ilvl="7">
      <w:start w:val="1"/>
      <w:numFmt w:val="decimal"/>
      <w:lvlText w:val="%8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  <w:lvl w:ilvl="8">
      <w:start w:val="1"/>
      <w:numFmt w:val="lowerLetter"/>
      <w:lvlText w:val="%9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</w:abstractNum>
  <w:abstractNum w:abstractNumId="64" w15:restartNumberingAfterBreak="0">
    <w:nsid w:val="65FE1680"/>
    <w:multiLevelType w:val="multilevel"/>
    <w:tmpl w:val="AE9C38A8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  <w:lvl w:ilvl="1">
      <w:start w:val="1"/>
      <w:numFmt w:val="lowerLetter"/>
      <w:lvlText w:val="%2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  <w:lvl w:ilvl="2">
      <w:start w:val="1"/>
      <w:numFmt w:val="decimal"/>
      <w:lvlText w:val="%3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  <w:lvl w:ilvl="3">
      <w:start w:val="2"/>
      <w:numFmt w:val="upperRoman"/>
      <w:lvlText w:val="%4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  <w:lvl w:ilvl="4">
      <w:start w:val="1"/>
      <w:numFmt w:val="decimal"/>
      <w:lvlText w:val="%5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  <w:lvl w:ilvl="5">
      <w:start w:val="1"/>
      <w:numFmt w:val="lowerLetter"/>
      <w:lvlText w:val="%6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  <w:lvl w:ilvl="6">
      <w:start w:val="4"/>
      <w:numFmt w:val="upperRoman"/>
      <w:lvlText w:val="%7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  <w:lvl w:ilvl="7">
      <w:start w:val="1"/>
      <w:numFmt w:val="decimal"/>
      <w:lvlText w:val="%8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  <w:lvl w:ilvl="8">
      <w:start w:val="1"/>
      <w:numFmt w:val="lowerLetter"/>
      <w:lvlText w:val="%9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</w:abstractNum>
  <w:abstractNum w:abstractNumId="65" w15:restartNumberingAfterBreak="0">
    <w:nsid w:val="66B04795"/>
    <w:multiLevelType w:val="hybridMultilevel"/>
    <w:tmpl w:val="EADE00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1031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684E4234"/>
    <w:multiLevelType w:val="hybridMultilevel"/>
    <w:tmpl w:val="F2A07B54"/>
    <w:lvl w:ilvl="0" w:tplc="DD84C4E4">
      <w:start w:val="1"/>
      <w:numFmt w:val="lowerLetter"/>
      <w:lvlText w:val="%1."/>
      <w:lvlJc w:val="left"/>
      <w:pPr>
        <w:ind w:left="1145" w:hanging="360"/>
      </w:pPr>
      <w:rPr>
        <w:rFonts w:asciiTheme="minorHAnsi" w:eastAsia="Calibri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67" w15:restartNumberingAfterBreak="0">
    <w:nsid w:val="687C2D41"/>
    <w:multiLevelType w:val="hybridMultilevel"/>
    <w:tmpl w:val="07E42C96"/>
    <w:lvl w:ilvl="0" w:tplc="40F4443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8" w15:restartNumberingAfterBreak="0">
    <w:nsid w:val="6DE70DA9"/>
    <w:multiLevelType w:val="multilevel"/>
    <w:tmpl w:val="82BCC3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" w15:restartNumberingAfterBreak="0">
    <w:nsid w:val="72A61810"/>
    <w:multiLevelType w:val="hybridMultilevel"/>
    <w:tmpl w:val="C49C367A"/>
    <w:lvl w:ilvl="0" w:tplc="423E9C6C">
      <w:start w:val="2"/>
      <w:numFmt w:val="decimal"/>
      <w:lvlText w:val="%1."/>
      <w:lvlJc w:val="left"/>
      <w:pPr>
        <w:tabs>
          <w:tab w:val="num" w:pos="800"/>
        </w:tabs>
        <w:ind w:left="800" w:hanging="360"/>
      </w:pPr>
      <w:rPr>
        <w:rFonts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0" w15:restartNumberingAfterBreak="0">
    <w:nsid w:val="749306C4"/>
    <w:multiLevelType w:val="hybridMultilevel"/>
    <w:tmpl w:val="FBFCA7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76584FBB"/>
    <w:multiLevelType w:val="hybridMultilevel"/>
    <w:tmpl w:val="E1344154"/>
    <w:lvl w:ilvl="0" w:tplc="04150001">
      <w:start w:val="1"/>
      <w:numFmt w:val="bullet"/>
      <w:lvlText w:val=""/>
      <w:lvlJc w:val="left"/>
      <w:pPr>
        <w:ind w:left="180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3" w:hanging="360"/>
      </w:pPr>
      <w:rPr>
        <w:rFonts w:ascii="Wingdings" w:hAnsi="Wingdings" w:hint="default"/>
      </w:rPr>
    </w:lvl>
  </w:abstractNum>
  <w:abstractNum w:abstractNumId="72" w15:restartNumberingAfterBreak="0">
    <w:nsid w:val="76EC1B29"/>
    <w:multiLevelType w:val="singleLevel"/>
    <w:tmpl w:val="8032873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73" w15:restartNumberingAfterBreak="0">
    <w:nsid w:val="77973C19"/>
    <w:multiLevelType w:val="hybridMultilevel"/>
    <w:tmpl w:val="C076E57C"/>
    <w:lvl w:ilvl="0" w:tplc="5C5E12B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780C2C88"/>
    <w:multiLevelType w:val="singleLevel"/>
    <w:tmpl w:val="3062AE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Calibri" w:hAnsi="Calibri" w:cs="Times New Roman"/>
        <w:b w:val="0"/>
        <w:bCs w:val="0"/>
        <w:i w:val="0"/>
        <w:iCs w:val="0"/>
      </w:rPr>
    </w:lvl>
  </w:abstractNum>
  <w:abstractNum w:abstractNumId="75" w15:restartNumberingAfterBreak="0">
    <w:nsid w:val="79643FCF"/>
    <w:multiLevelType w:val="multilevel"/>
    <w:tmpl w:val="3CC26FBA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  <w:lvl w:ilvl="1">
      <w:start w:val="5"/>
      <w:numFmt w:val="upperRoman"/>
      <w:lvlText w:val="%2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  <w:lvl w:ilvl="2">
      <w:start w:val="1"/>
      <w:numFmt w:val="decimal"/>
      <w:lvlText w:val="%3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  <w:lvl w:ilvl="3">
      <w:start w:val="1"/>
      <w:numFmt w:val="lowerLetter"/>
      <w:lvlText w:val="%4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  <w:lvl w:ilvl="4">
      <w:start w:val="1"/>
      <w:numFmt w:val="lowerRoman"/>
      <w:lvlText w:val="%5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  <w:lvl w:ilvl="5">
      <w:start w:val="3"/>
      <w:numFmt w:val="decimal"/>
      <w:lvlText w:val="%6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  <w:lvl w:ilvl="6">
      <w:start w:val="1"/>
      <w:numFmt w:val="lowerLetter"/>
      <w:lvlText w:val="%7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  <w:lvl w:ilvl="7">
      <w:start w:val="1"/>
      <w:numFmt w:val="lowerRoman"/>
      <w:lvlText w:val="%8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  <w:lvl w:ilvl="8">
      <w:numFmt w:val="decimal"/>
      <w:lvlText w:val=""/>
      <w:lvlJc w:val="left"/>
    </w:lvl>
  </w:abstractNum>
  <w:abstractNum w:abstractNumId="76" w15:restartNumberingAfterBreak="0">
    <w:nsid w:val="79825514"/>
    <w:multiLevelType w:val="multilevel"/>
    <w:tmpl w:val="0415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77" w15:restartNumberingAfterBreak="0">
    <w:nsid w:val="7A41562E"/>
    <w:multiLevelType w:val="hybridMultilevel"/>
    <w:tmpl w:val="FA8A414E"/>
    <w:lvl w:ilvl="0" w:tplc="CA9077C4">
      <w:start w:val="1"/>
      <w:numFmt w:val="lowerLetter"/>
      <w:lvlText w:val="%1)"/>
      <w:lvlJc w:val="left"/>
      <w:pPr>
        <w:ind w:left="-1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3" w:hanging="360"/>
      </w:pPr>
    </w:lvl>
    <w:lvl w:ilvl="2" w:tplc="0415001B" w:tentative="1">
      <w:start w:val="1"/>
      <w:numFmt w:val="lowerRoman"/>
      <w:lvlText w:val="%3."/>
      <w:lvlJc w:val="right"/>
      <w:pPr>
        <w:ind w:left="1263" w:hanging="180"/>
      </w:pPr>
    </w:lvl>
    <w:lvl w:ilvl="3" w:tplc="0415000F" w:tentative="1">
      <w:start w:val="1"/>
      <w:numFmt w:val="decimal"/>
      <w:lvlText w:val="%4."/>
      <w:lvlJc w:val="left"/>
      <w:pPr>
        <w:ind w:left="1983" w:hanging="360"/>
      </w:pPr>
    </w:lvl>
    <w:lvl w:ilvl="4" w:tplc="04150019" w:tentative="1">
      <w:start w:val="1"/>
      <w:numFmt w:val="lowerLetter"/>
      <w:lvlText w:val="%5."/>
      <w:lvlJc w:val="left"/>
      <w:pPr>
        <w:ind w:left="2703" w:hanging="360"/>
      </w:pPr>
    </w:lvl>
    <w:lvl w:ilvl="5" w:tplc="0415001B" w:tentative="1">
      <w:start w:val="1"/>
      <w:numFmt w:val="lowerRoman"/>
      <w:lvlText w:val="%6."/>
      <w:lvlJc w:val="right"/>
      <w:pPr>
        <w:ind w:left="3423" w:hanging="180"/>
      </w:pPr>
    </w:lvl>
    <w:lvl w:ilvl="6" w:tplc="0415000F" w:tentative="1">
      <w:start w:val="1"/>
      <w:numFmt w:val="decimal"/>
      <w:lvlText w:val="%7."/>
      <w:lvlJc w:val="left"/>
      <w:pPr>
        <w:ind w:left="4143" w:hanging="360"/>
      </w:pPr>
    </w:lvl>
    <w:lvl w:ilvl="7" w:tplc="04150019" w:tentative="1">
      <w:start w:val="1"/>
      <w:numFmt w:val="lowerLetter"/>
      <w:lvlText w:val="%8."/>
      <w:lvlJc w:val="left"/>
      <w:pPr>
        <w:ind w:left="4863" w:hanging="360"/>
      </w:pPr>
    </w:lvl>
    <w:lvl w:ilvl="8" w:tplc="0415001B" w:tentative="1">
      <w:start w:val="1"/>
      <w:numFmt w:val="lowerRoman"/>
      <w:lvlText w:val="%9."/>
      <w:lvlJc w:val="right"/>
      <w:pPr>
        <w:ind w:left="5583" w:hanging="180"/>
      </w:pPr>
    </w:lvl>
  </w:abstractNum>
  <w:num w:numId="1" w16cid:durableId="250360807">
    <w:abstractNumId w:val="74"/>
  </w:num>
  <w:num w:numId="2" w16cid:durableId="2137023154">
    <w:abstractNumId w:val="44"/>
  </w:num>
  <w:num w:numId="3" w16cid:durableId="465127073">
    <w:abstractNumId w:val="12"/>
  </w:num>
  <w:num w:numId="4" w16cid:durableId="1982810444">
    <w:abstractNumId w:val="54"/>
  </w:num>
  <w:num w:numId="5" w16cid:durableId="363141787">
    <w:abstractNumId w:val="22"/>
  </w:num>
  <w:num w:numId="6" w16cid:durableId="1901548576">
    <w:abstractNumId w:val="20"/>
  </w:num>
  <w:num w:numId="7" w16cid:durableId="594286904">
    <w:abstractNumId w:val="66"/>
  </w:num>
  <w:num w:numId="8" w16cid:durableId="1508864191">
    <w:abstractNumId w:val="35"/>
  </w:num>
  <w:num w:numId="9" w16cid:durableId="403995357">
    <w:abstractNumId w:val="19"/>
  </w:num>
  <w:num w:numId="10" w16cid:durableId="60913633">
    <w:abstractNumId w:val="18"/>
  </w:num>
  <w:num w:numId="11" w16cid:durableId="763303421">
    <w:abstractNumId w:val="33"/>
  </w:num>
  <w:num w:numId="12" w16cid:durableId="1634869437">
    <w:abstractNumId w:val="30"/>
  </w:num>
  <w:num w:numId="13" w16cid:durableId="1813863354">
    <w:abstractNumId w:val="25"/>
  </w:num>
  <w:num w:numId="14" w16cid:durableId="1225338058">
    <w:abstractNumId w:val="31"/>
  </w:num>
  <w:num w:numId="15" w16cid:durableId="999887609">
    <w:abstractNumId w:val="53"/>
  </w:num>
  <w:num w:numId="16" w16cid:durableId="845678131">
    <w:abstractNumId w:val="51"/>
  </w:num>
  <w:num w:numId="17" w16cid:durableId="1580486244">
    <w:abstractNumId w:val="73"/>
  </w:num>
  <w:num w:numId="18" w16cid:durableId="1939019587">
    <w:abstractNumId w:val="45"/>
  </w:num>
  <w:num w:numId="19" w16cid:durableId="504902697">
    <w:abstractNumId w:val="61"/>
  </w:num>
  <w:num w:numId="20" w16cid:durableId="1871338162">
    <w:abstractNumId w:val="48"/>
  </w:num>
  <w:num w:numId="21" w16cid:durableId="1601257476">
    <w:abstractNumId w:val="40"/>
  </w:num>
  <w:num w:numId="22" w16cid:durableId="318120887">
    <w:abstractNumId w:val="43"/>
  </w:num>
  <w:num w:numId="23" w16cid:durableId="792141348">
    <w:abstractNumId w:val="75"/>
  </w:num>
  <w:num w:numId="24" w16cid:durableId="1332100805">
    <w:abstractNumId w:val="63"/>
  </w:num>
  <w:num w:numId="25" w16cid:durableId="70734219">
    <w:abstractNumId w:val="15"/>
  </w:num>
  <w:num w:numId="26" w16cid:durableId="469439180">
    <w:abstractNumId w:val="59"/>
  </w:num>
  <w:num w:numId="27" w16cid:durableId="1562865133">
    <w:abstractNumId w:val="24"/>
  </w:num>
  <w:num w:numId="28" w16cid:durableId="1022048466">
    <w:abstractNumId w:val="57"/>
  </w:num>
  <w:num w:numId="29" w16cid:durableId="289748628">
    <w:abstractNumId w:val="23"/>
  </w:num>
  <w:num w:numId="30" w16cid:durableId="77486121">
    <w:abstractNumId w:val="69"/>
  </w:num>
  <w:num w:numId="31" w16cid:durableId="850410861">
    <w:abstractNumId w:val="60"/>
  </w:num>
  <w:num w:numId="32" w16cid:durableId="1924295407">
    <w:abstractNumId w:val="72"/>
  </w:num>
  <w:num w:numId="33" w16cid:durableId="1093744834">
    <w:abstractNumId w:val="27"/>
  </w:num>
  <w:num w:numId="34" w16cid:durableId="97142529">
    <w:abstractNumId w:val="70"/>
  </w:num>
  <w:num w:numId="35" w16cid:durableId="119687349">
    <w:abstractNumId w:val="50"/>
  </w:num>
  <w:num w:numId="36" w16cid:durableId="2097244967">
    <w:abstractNumId w:val="17"/>
  </w:num>
  <w:num w:numId="37" w16cid:durableId="2133865760">
    <w:abstractNumId w:val="28"/>
  </w:num>
  <w:num w:numId="38" w16cid:durableId="1685208706">
    <w:abstractNumId w:val="34"/>
  </w:num>
  <w:num w:numId="39" w16cid:durableId="972060881">
    <w:abstractNumId w:val="55"/>
  </w:num>
  <w:num w:numId="40" w16cid:durableId="1628731707">
    <w:abstractNumId w:val="36"/>
  </w:num>
  <w:num w:numId="41" w16cid:durableId="770322092">
    <w:abstractNumId w:val="56"/>
  </w:num>
  <w:num w:numId="42" w16cid:durableId="500319250">
    <w:abstractNumId w:val="77"/>
  </w:num>
  <w:num w:numId="43" w16cid:durableId="268851647">
    <w:abstractNumId w:val="47"/>
  </w:num>
  <w:num w:numId="44" w16cid:durableId="1850100702">
    <w:abstractNumId w:val="58"/>
  </w:num>
  <w:num w:numId="45" w16cid:durableId="862327790">
    <w:abstractNumId w:val="16"/>
  </w:num>
  <w:num w:numId="46" w16cid:durableId="348676826">
    <w:abstractNumId w:val="41"/>
  </w:num>
  <w:num w:numId="47" w16cid:durableId="1214460764">
    <w:abstractNumId w:val="46"/>
  </w:num>
  <w:num w:numId="48" w16cid:durableId="932280907">
    <w:abstractNumId w:val="37"/>
  </w:num>
  <w:num w:numId="49" w16cid:durableId="1970235143">
    <w:abstractNumId w:val="39"/>
  </w:num>
  <w:num w:numId="50" w16cid:durableId="845171171">
    <w:abstractNumId w:val="67"/>
  </w:num>
  <w:num w:numId="51" w16cid:durableId="2140100905">
    <w:abstractNumId w:val="62"/>
  </w:num>
  <w:num w:numId="52" w16cid:durableId="1983070550">
    <w:abstractNumId w:val="49"/>
  </w:num>
  <w:num w:numId="53" w16cid:durableId="370693263">
    <w:abstractNumId w:val="32"/>
  </w:num>
  <w:num w:numId="54" w16cid:durableId="587537573">
    <w:abstractNumId w:val="52"/>
  </w:num>
  <w:num w:numId="55" w16cid:durableId="1269776694">
    <w:abstractNumId w:val="21"/>
  </w:num>
  <w:num w:numId="56" w16cid:durableId="1035035227">
    <w:abstractNumId w:val="68"/>
  </w:num>
  <w:num w:numId="57" w16cid:durableId="733049669">
    <w:abstractNumId w:val="71"/>
  </w:num>
  <w:num w:numId="58" w16cid:durableId="2066566291">
    <w:abstractNumId w:val="65"/>
  </w:num>
  <w:num w:numId="59" w16cid:durableId="1576816821">
    <w:abstractNumId w:val="26"/>
  </w:num>
  <w:num w:numId="60" w16cid:durableId="1560895427">
    <w:abstractNumId w:val="64"/>
  </w:num>
  <w:num w:numId="61" w16cid:durableId="43414064">
    <w:abstractNumId w:val="14"/>
  </w:num>
  <w:num w:numId="62" w16cid:durableId="1973367977">
    <w:abstractNumId w:val="11"/>
  </w:num>
  <w:num w:numId="63" w16cid:durableId="1861626107">
    <w:abstractNumId w:val="29"/>
  </w:num>
  <w:num w:numId="64" w16cid:durableId="1249729371">
    <w:abstractNumId w:val="76"/>
  </w:num>
  <w:num w:numId="65" w16cid:durableId="1445810613">
    <w:abstractNumId w:val="42"/>
  </w:num>
  <w:num w:numId="66" w16cid:durableId="1689719894">
    <w:abstractNumId w:val="38"/>
  </w:num>
  <w:num w:numId="67" w16cid:durableId="2073042642">
    <w:abstractNumId w:val="13"/>
  </w:num>
  <w:numIdMacAtCleanup w:val="6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851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0C2"/>
    <w:rsid w:val="000031CD"/>
    <w:rsid w:val="00006DDD"/>
    <w:rsid w:val="00010922"/>
    <w:rsid w:val="00021914"/>
    <w:rsid w:val="00022673"/>
    <w:rsid w:val="00022ADF"/>
    <w:rsid w:val="00027F12"/>
    <w:rsid w:val="00033975"/>
    <w:rsid w:val="00034E46"/>
    <w:rsid w:val="00035F88"/>
    <w:rsid w:val="00040362"/>
    <w:rsid w:val="00051AF1"/>
    <w:rsid w:val="00052E0B"/>
    <w:rsid w:val="00055D3C"/>
    <w:rsid w:val="000562BC"/>
    <w:rsid w:val="000573DC"/>
    <w:rsid w:val="00060089"/>
    <w:rsid w:val="00060C90"/>
    <w:rsid w:val="00066A72"/>
    <w:rsid w:val="000670E0"/>
    <w:rsid w:val="00067FD2"/>
    <w:rsid w:val="00072C13"/>
    <w:rsid w:val="0007512F"/>
    <w:rsid w:val="00077E50"/>
    <w:rsid w:val="00080467"/>
    <w:rsid w:val="00081060"/>
    <w:rsid w:val="00086AE9"/>
    <w:rsid w:val="00091154"/>
    <w:rsid w:val="000951BF"/>
    <w:rsid w:val="000953F9"/>
    <w:rsid w:val="00095EFA"/>
    <w:rsid w:val="000A0C54"/>
    <w:rsid w:val="000A2262"/>
    <w:rsid w:val="000A3C66"/>
    <w:rsid w:val="000A6578"/>
    <w:rsid w:val="000A728A"/>
    <w:rsid w:val="000A7A12"/>
    <w:rsid w:val="000B25F9"/>
    <w:rsid w:val="000B716B"/>
    <w:rsid w:val="000C64F4"/>
    <w:rsid w:val="000D031D"/>
    <w:rsid w:val="000D107F"/>
    <w:rsid w:val="000D2B23"/>
    <w:rsid w:val="000E1A48"/>
    <w:rsid w:val="000E47AC"/>
    <w:rsid w:val="000E5593"/>
    <w:rsid w:val="000E5FE3"/>
    <w:rsid w:val="000E676E"/>
    <w:rsid w:val="000E7463"/>
    <w:rsid w:val="000E7C46"/>
    <w:rsid w:val="000F4F87"/>
    <w:rsid w:val="000F74DB"/>
    <w:rsid w:val="000F76F3"/>
    <w:rsid w:val="00102DCD"/>
    <w:rsid w:val="00103748"/>
    <w:rsid w:val="00103D57"/>
    <w:rsid w:val="001042D9"/>
    <w:rsid w:val="00104A16"/>
    <w:rsid w:val="00104A45"/>
    <w:rsid w:val="001171E7"/>
    <w:rsid w:val="00120187"/>
    <w:rsid w:val="00120194"/>
    <w:rsid w:val="00130B48"/>
    <w:rsid w:val="001366D0"/>
    <w:rsid w:val="00144796"/>
    <w:rsid w:val="00147514"/>
    <w:rsid w:val="0015498F"/>
    <w:rsid w:val="001611CE"/>
    <w:rsid w:val="00161BA5"/>
    <w:rsid w:val="001629BB"/>
    <w:rsid w:val="00171394"/>
    <w:rsid w:val="00173782"/>
    <w:rsid w:val="00174E89"/>
    <w:rsid w:val="00182FC9"/>
    <w:rsid w:val="00184B2F"/>
    <w:rsid w:val="00191CC2"/>
    <w:rsid w:val="0019351F"/>
    <w:rsid w:val="00193787"/>
    <w:rsid w:val="0019483D"/>
    <w:rsid w:val="00194A80"/>
    <w:rsid w:val="001A0169"/>
    <w:rsid w:val="001A7AB5"/>
    <w:rsid w:val="001B27B8"/>
    <w:rsid w:val="001B7CD7"/>
    <w:rsid w:val="001C2039"/>
    <w:rsid w:val="001C4A59"/>
    <w:rsid w:val="001C7E97"/>
    <w:rsid w:val="001D1CF8"/>
    <w:rsid w:val="001D278C"/>
    <w:rsid w:val="001D3EDC"/>
    <w:rsid w:val="001D5880"/>
    <w:rsid w:val="001D6F5D"/>
    <w:rsid w:val="001E1EED"/>
    <w:rsid w:val="001E2821"/>
    <w:rsid w:val="001E31BF"/>
    <w:rsid w:val="001E4B3D"/>
    <w:rsid w:val="001F1C2B"/>
    <w:rsid w:val="001F3742"/>
    <w:rsid w:val="001F3B85"/>
    <w:rsid w:val="001F5BD3"/>
    <w:rsid w:val="001F6A04"/>
    <w:rsid w:val="001F750B"/>
    <w:rsid w:val="00211C29"/>
    <w:rsid w:val="00220FB4"/>
    <w:rsid w:val="0022192D"/>
    <w:rsid w:val="00222471"/>
    <w:rsid w:val="00231222"/>
    <w:rsid w:val="00247CBD"/>
    <w:rsid w:val="00251215"/>
    <w:rsid w:val="0025122C"/>
    <w:rsid w:val="002522A2"/>
    <w:rsid w:val="00252DD9"/>
    <w:rsid w:val="0025461C"/>
    <w:rsid w:val="0025505C"/>
    <w:rsid w:val="002567B4"/>
    <w:rsid w:val="002623AB"/>
    <w:rsid w:val="00266A26"/>
    <w:rsid w:val="002722C1"/>
    <w:rsid w:val="00275277"/>
    <w:rsid w:val="00275F09"/>
    <w:rsid w:val="00280559"/>
    <w:rsid w:val="0028144C"/>
    <w:rsid w:val="00286CCD"/>
    <w:rsid w:val="00292639"/>
    <w:rsid w:val="00293336"/>
    <w:rsid w:val="00293C7B"/>
    <w:rsid w:val="002A38C6"/>
    <w:rsid w:val="002A5007"/>
    <w:rsid w:val="002B6E59"/>
    <w:rsid w:val="002D387A"/>
    <w:rsid w:val="002D4C3C"/>
    <w:rsid w:val="002D6C29"/>
    <w:rsid w:val="002E173E"/>
    <w:rsid w:val="002E2EAE"/>
    <w:rsid w:val="002E30C2"/>
    <w:rsid w:val="002E44D8"/>
    <w:rsid w:val="002E46EB"/>
    <w:rsid w:val="002E5217"/>
    <w:rsid w:val="002E79FC"/>
    <w:rsid w:val="002F369C"/>
    <w:rsid w:val="002F3FB4"/>
    <w:rsid w:val="002F5C07"/>
    <w:rsid w:val="002F6F5B"/>
    <w:rsid w:val="002F70EA"/>
    <w:rsid w:val="003030DE"/>
    <w:rsid w:val="00307DB8"/>
    <w:rsid w:val="003115D3"/>
    <w:rsid w:val="0031375D"/>
    <w:rsid w:val="003157BC"/>
    <w:rsid w:val="0031678E"/>
    <w:rsid w:val="003168F8"/>
    <w:rsid w:val="00325F30"/>
    <w:rsid w:val="003274C6"/>
    <w:rsid w:val="003300A6"/>
    <w:rsid w:val="003404E7"/>
    <w:rsid w:val="00340B2B"/>
    <w:rsid w:val="003476DB"/>
    <w:rsid w:val="0035002D"/>
    <w:rsid w:val="00352984"/>
    <w:rsid w:val="00355932"/>
    <w:rsid w:val="00357C13"/>
    <w:rsid w:val="00361B83"/>
    <w:rsid w:val="00363CED"/>
    <w:rsid w:val="00364BCB"/>
    <w:rsid w:val="00371D3A"/>
    <w:rsid w:val="003762FB"/>
    <w:rsid w:val="003808D0"/>
    <w:rsid w:val="00386557"/>
    <w:rsid w:val="00386EC1"/>
    <w:rsid w:val="0038749E"/>
    <w:rsid w:val="00387FB5"/>
    <w:rsid w:val="003938AB"/>
    <w:rsid w:val="00396F31"/>
    <w:rsid w:val="003A172B"/>
    <w:rsid w:val="003B131C"/>
    <w:rsid w:val="003B7D55"/>
    <w:rsid w:val="003C4EC3"/>
    <w:rsid w:val="003C5A50"/>
    <w:rsid w:val="003C6EC4"/>
    <w:rsid w:val="003D313D"/>
    <w:rsid w:val="003D324B"/>
    <w:rsid w:val="003D3C34"/>
    <w:rsid w:val="003E08E8"/>
    <w:rsid w:val="003E1BE5"/>
    <w:rsid w:val="003E4A77"/>
    <w:rsid w:val="003E4FA8"/>
    <w:rsid w:val="003E5F4F"/>
    <w:rsid w:val="003F003E"/>
    <w:rsid w:val="003F06A2"/>
    <w:rsid w:val="003F1019"/>
    <w:rsid w:val="003F1E55"/>
    <w:rsid w:val="003F45C4"/>
    <w:rsid w:val="004001D2"/>
    <w:rsid w:val="00400814"/>
    <w:rsid w:val="00404F91"/>
    <w:rsid w:val="00405615"/>
    <w:rsid w:val="004072F4"/>
    <w:rsid w:val="00410D03"/>
    <w:rsid w:val="00412735"/>
    <w:rsid w:val="0042135B"/>
    <w:rsid w:val="004217C9"/>
    <w:rsid w:val="00422541"/>
    <w:rsid w:val="00423B75"/>
    <w:rsid w:val="004268C3"/>
    <w:rsid w:val="004301A8"/>
    <w:rsid w:val="00435297"/>
    <w:rsid w:val="00436FBA"/>
    <w:rsid w:val="00440CF2"/>
    <w:rsid w:val="00442571"/>
    <w:rsid w:val="004509B6"/>
    <w:rsid w:val="004521BC"/>
    <w:rsid w:val="0045226B"/>
    <w:rsid w:val="00454E8A"/>
    <w:rsid w:val="0046215A"/>
    <w:rsid w:val="00462F9E"/>
    <w:rsid w:val="00464A36"/>
    <w:rsid w:val="00475D8C"/>
    <w:rsid w:val="00482304"/>
    <w:rsid w:val="00485C9A"/>
    <w:rsid w:val="0048625B"/>
    <w:rsid w:val="00497BA0"/>
    <w:rsid w:val="004A2398"/>
    <w:rsid w:val="004A330B"/>
    <w:rsid w:val="004A37D1"/>
    <w:rsid w:val="004A6B73"/>
    <w:rsid w:val="004B37FA"/>
    <w:rsid w:val="004B6A8C"/>
    <w:rsid w:val="004C0E51"/>
    <w:rsid w:val="004C3562"/>
    <w:rsid w:val="004C498C"/>
    <w:rsid w:val="004D131B"/>
    <w:rsid w:val="004D3E96"/>
    <w:rsid w:val="004D5046"/>
    <w:rsid w:val="004D5B31"/>
    <w:rsid w:val="004E0F0A"/>
    <w:rsid w:val="004E23DE"/>
    <w:rsid w:val="004E48AF"/>
    <w:rsid w:val="004F3524"/>
    <w:rsid w:val="004F5013"/>
    <w:rsid w:val="004F5251"/>
    <w:rsid w:val="004F67B5"/>
    <w:rsid w:val="005118C3"/>
    <w:rsid w:val="00513511"/>
    <w:rsid w:val="00514FF9"/>
    <w:rsid w:val="00520F12"/>
    <w:rsid w:val="005258CF"/>
    <w:rsid w:val="00527598"/>
    <w:rsid w:val="005351D0"/>
    <w:rsid w:val="0054153C"/>
    <w:rsid w:val="00542BDB"/>
    <w:rsid w:val="00542C96"/>
    <w:rsid w:val="00547B35"/>
    <w:rsid w:val="00547BE1"/>
    <w:rsid w:val="00553E51"/>
    <w:rsid w:val="005609E5"/>
    <w:rsid w:val="005639FA"/>
    <w:rsid w:val="00565200"/>
    <w:rsid w:val="00565B6F"/>
    <w:rsid w:val="00566857"/>
    <w:rsid w:val="00567119"/>
    <w:rsid w:val="00572CEE"/>
    <w:rsid w:val="00573419"/>
    <w:rsid w:val="005753A1"/>
    <w:rsid w:val="005762FC"/>
    <w:rsid w:val="00587641"/>
    <w:rsid w:val="0059450D"/>
    <w:rsid w:val="00597E84"/>
    <w:rsid w:val="00597F78"/>
    <w:rsid w:val="005A0621"/>
    <w:rsid w:val="005A12BC"/>
    <w:rsid w:val="005A1B16"/>
    <w:rsid w:val="005A23E2"/>
    <w:rsid w:val="005A74DB"/>
    <w:rsid w:val="005B2504"/>
    <w:rsid w:val="005B5D62"/>
    <w:rsid w:val="005C1EBE"/>
    <w:rsid w:val="005C618D"/>
    <w:rsid w:val="005D14BA"/>
    <w:rsid w:val="005D1539"/>
    <w:rsid w:val="005D464A"/>
    <w:rsid w:val="005E1C7E"/>
    <w:rsid w:val="005E5FE2"/>
    <w:rsid w:val="005E7768"/>
    <w:rsid w:val="005F4FBF"/>
    <w:rsid w:val="005F649B"/>
    <w:rsid w:val="005F743F"/>
    <w:rsid w:val="0060288A"/>
    <w:rsid w:val="006049AF"/>
    <w:rsid w:val="00605DF3"/>
    <w:rsid w:val="006070C6"/>
    <w:rsid w:val="00607A93"/>
    <w:rsid w:val="00615DB0"/>
    <w:rsid w:val="006174AD"/>
    <w:rsid w:val="006227C1"/>
    <w:rsid w:val="006245E0"/>
    <w:rsid w:val="00624662"/>
    <w:rsid w:val="006249A4"/>
    <w:rsid w:val="006249DA"/>
    <w:rsid w:val="0062776E"/>
    <w:rsid w:val="006310BB"/>
    <w:rsid w:val="00632E94"/>
    <w:rsid w:val="00634505"/>
    <w:rsid w:val="00634A38"/>
    <w:rsid w:val="0064145D"/>
    <w:rsid w:val="00650649"/>
    <w:rsid w:val="00653F83"/>
    <w:rsid w:val="0066791F"/>
    <w:rsid w:val="0069487F"/>
    <w:rsid w:val="00695625"/>
    <w:rsid w:val="00696144"/>
    <w:rsid w:val="00697562"/>
    <w:rsid w:val="006A1863"/>
    <w:rsid w:val="006A3C0F"/>
    <w:rsid w:val="006A3E5A"/>
    <w:rsid w:val="006A5944"/>
    <w:rsid w:val="006A6732"/>
    <w:rsid w:val="006A7AA1"/>
    <w:rsid w:val="006B1DDF"/>
    <w:rsid w:val="006B3FB1"/>
    <w:rsid w:val="006B5E7D"/>
    <w:rsid w:val="006C24A1"/>
    <w:rsid w:val="006C418F"/>
    <w:rsid w:val="006C5DD7"/>
    <w:rsid w:val="006D2458"/>
    <w:rsid w:val="006D4D28"/>
    <w:rsid w:val="006D4ECC"/>
    <w:rsid w:val="006E206B"/>
    <w:rsid w:val="006E29A6"/>
    <w:rsid w:val="006E460B"/>
    <w:rsid w:val="006E5408"/>
    <w:rsid w:val="006E6157"/>
    <w:rsid w:val="006E7BA8"/>
    <w:rsid w:val="006F3B28"/>
    <w:rsid w:val="006F463F"/>
    <w:rsid w:val="00700D2E"/>
    <w:rsid w:val="00703D1D"/>
    <w:rsid w:val="0070445E"/>
    <w:rsid w:val="00705F32"/>
    <w:rsid w:val="007079D4"/>
    <w:rsid w:val="00710B6D"/>
    <w:rsid w:val="00721430"/>
    <w:rsid w:val="00733A1C"/>
    <w:rsid w:val="00735730"/>
    <w:rsid w:val="0073645E"/>
    <w:rsid w:val="0073716C"/>
    <w:rsid w:val="00742D03"/>
    <w:rsid w:val="00743F9E"/>
    <w:rsid w:val="0075223A"/>
    <w:rsid w:val="007560F4"/>
    <w:rsid w:val="007710B3"/>
    <w:rsid w:val="00772471"/>
    <w:rsid w:val="007761C6"/>
    <w:rsid w:val="00786A30"/>
    <w:rsid w:val="0079133E"/>
    <w:rsid w:val="007973EF"/>
    <w:rsid w:val="007A7721"/>
    <w:rsid w:val="007B0FFF"/>
    <w:rsid w:val="007B13F2"/>
    <w:rsid w:val="007B6358"/>
    <w:rsid w:val="007C3594"/>
    <w:rsid w:val="007C562D"/>
    <w:rsid w:val="007C770F"/>
    <w:rsid w:val="007D253B"/>
    <w:rsid w:val="007D31B3"/>
    <w:rsid w:val="007F1571"/>
    <w:rsid w:val="00802B03"/>
    <w:rsid w:val="00803481"/>
    <w:rsid w:val="00813721"/>
    <w:rsid w:val="008143F6"/>
    <w:rsid w:val="008145E0"/>
    <w:rsid w:val="008153B8"/>
    <w:rsid w:val="00816802"/>
    <w:rsid w:val="00825175"/>
    <w:rsid w:val="008253F3"/>
    <w:rsid w:val="008406AD"/>
    <w:rsid w:val="008406B9"/>
    <w:rsid w:val="00843D96"/>
    <w:rsid w:val="008471F9"/>
    <w:rsid w:val="00847231"/>
    <w:rsid w:val="00850718"/>
    <w:rsid w:val="008519D3"/>
    <w:rsid w:val="008521C6"/>
    <w:rsid w:val="00855589"/>
    <w:rsid w:val="00857301"/>
    <w:rsid w:val="0085792E"/>
    <w:rsid w:val="008622EF"/>
    <w:rsid w:val="00871799"/>
    <w:rsid w:val="00872765"/>
    <w:rsid w:val="00873847"/>
    <w:rsid w:val="008746F5"/>
    <w:rsid w:val="0087510D"/>
    <w:rsid w:val="00876851"/>
    <w:rsid w:val="00882BBC"/>
    <w:rsid w:val="00883EE0"/>
    <w:rsid w:val="00893349"/>
    <w:rsid w:val="008936E8"/>
    <w:rsid w:val="0089415A"/>
    <w:rsid w:val="008A19F5"/>
    <w:rsid w:val="008A3EAC"/>
    <w:rsid w:val="008A4B73"/>
    <w:rsid w:val="008A501E"/>
    <w:rsid w:val="008B2B26"/>
    <w:rsid w:val="008B37CA"/>
    <w:rsid w:val="008B5127"/>
    <w:rsid w:val="008C0E12"/>
    <w:rsid w:val="008C13E9"/>
    <w:rsid w:val="008C1D0F"/>
    <w:rsid w:val="008C56CE"/>
    <w:rsid w:val="008D309B"/>
    <w:rsid w:val="008D5078"/>
    <w:rsid w:val="008E4A92"/>
    <w:rsid w:val="008E7E8A"/>
    <w:rsid w:val="008F1C6D"/>
    <w:rsid w:val="00903B9C"/>
    <w:rsid w:val="00906F0F"/>
    <w:rsid w:val="0090782D"/>
    <w:rsid w:val="00922AF3"/>
    <w:rsid w:val="00925859"/>
    <w:rsid w:val="009277EB"/>
    <w:rsid w:val="009279F4"/>
    <w:rsid w:val="009371D0"/>
    <w:rsid w:val="009412D6"/>
    <w:rsid w:val="00944384"/>
    <w:rsid w:val="00955131"/>
    <w:rsid w:val="00957E49"/>
    <w:rsid w:val="0096317C"/>
    <w:rsid w:val="009662D8"/>
    <w:rsid w:val="0096706B"/>
    <w:rsid w:val="00976C22"/>
    <w:rsid w:val="009863C7"/>
    <w:rsid w:val="0099116A"/>
    <w:rsid w:val="0099190E"/>
    <w:rsid w:val="009932C7"/>
    <w:rsid w:val="009977D6"/>
    <w:rsid w:val="009A01A2"/>
    <w:rsid w:val="009A3BFA"/>
    <w:rsid w:val="009A6100"/>
    <w:rsid w:val="009B1D58"/>
    <w:rsid w:val="009B38A0"/>
    <w:rsid w:val="009B41FF"/>
    <w:rsid w:val="009C10C5"/>
    <w:rsid w:val="009C12DA"/>
    <w:rsid w:val="009C77A0"/>
    <w:rsid w:val="009D71CA"/>
    <w:rsid w:val="009E179A"/>
    <w:rsid w:val="009E2966"/>
    <w:rsid w:val="009E504B"/>
    <w:rsid w:val="009F519E"/>
    <w:rsid w:val="009F7319"/>
    <w:rsid w:val="00A03858"/>
    <w:rsid w:val="00A04C89"/>
    <w:rsid w:val="00A13223"/>
    <w:rsid w:val="00A15FC1"/>
    <w:rsid w:val="00A272F6"/>
    <w:rsid w:val="00A31F98"/>
    <w:rsid w:val="00A33476"/>
    <w:rsid w:val="00A42E5E"/>
    <w:rsid w:val="00A4315E"/>
    <w:rsid w:val="00A43AA0"/>
    <w:rsid w:val="00A452ED"/>
    <w:rsid w:val="00A46263"/>
    <w:rsid w:val="00A46ADA"/>
    <w:rsid w:val="00A5356E"/>
    <w:rsid w:val="00A53A84"/>
    <w:rsid w:val="00A570D9"/>
    <w:rsid w:val="00A61F2D"/>
    <w:rsid w:val="00A64ED8"/>
    <w:rsid w:val="00A704A7"/>
    <w:rsid w:val="00A73F03"/>
    <w:rsid w:val="00A74C7A"/>
    <w:rsid w:val="00A85863"/>
    <w:rsid w:val="00A8614B"/>
    <w:rsid w:val="00A908EA"/>
    <w:rsid w:val="00A91D53"/>
    <w:rsid w:val="00A942B2"/>
    <w:rsid w:val="00A94D7D"/>
    <w:rsid w:val="00A970E4"/>
    <w:rsid w:val="00AA2391"/>
    <w:rsid w:val="00AA3A47"/>
    <w:rsid w:val="00AA5415"/>
    <w:rsid w:val="00AB1D17"/>
    <w:rsid w:val="00AB6437"/>
    <w:rsid w:val="00AB75B9"/>
    <w:rsid w:val="00AC1164"/>
    <w:rsid w:val="00AC2707"/>
    <w:rsid w:val="00AC5FC0"/>
    <w:rsid w:val="00AC7B77"/>
    <w:rsid w:val="00AD07FF"/>
    <w:rsid w:val="00AD08E0"/>
    <w:rsid w:val="00AD46A8"/>
    <w:rsid w:val="00AD4712"/>
    <w:rsid w:val="00AD493F"/>
    <w:rsid w:val="00AE1C8C"/>
    <w:rsid w:val="00AE51FF"/>
    <w:rsid w:val="00AF0485"/>
    <w:rsid w:val="00AF2A39"/>
    <w:rsid w:val="00AF33B5"/>
    <w:rsid w:val="00AF367F"/>
    <w:rsid w:val="00AF52EE"/>
    <w:rsid w:val="00B01502"/>
    <w:rsid w:val="00B01DFE"/>
    <w:rsid w:val="00B03342"/>
    <w:rsid w:val="00B0612B"/>
    <w:rsid w:val="00B079D9"/>
    <w:rsid w:val="00B11D08"/>
    <w:rsid w:val="00B15B11"/>
    <w:rsid w:val="00B21707"/>
    <w:rsid w:val="00B2379D"/>
    <w:rsid w:val="00B24A0B"/>
    <w:rsid w:val="00B306CF"/>
    <w:rsid w:val="00B3290E"/>
    <w:rsid w:val="00B33EEC"/>
    <w:rsid w:val="00B354F9"/>
    <w:rsid w:val="00B36BA1"/>
    <w:rsid w:val="00B43BF7"/>
    <w:rsid w:val="00B47E2F"/>
    <w:rsid w:val="00B56130"/>
    <w:rsid w:val="00B60E9A"/>
    <w:rsid w:val="00B64749"/>
    <w:rsid w:val="00B65D0E"/>
    <w:rsid w:val="00B67863"/>
    <w:rsid w:val="00B70D71"/>
    <w:rsid w:val="00B71A8C"/>
    <w:rsid w:val="00B735C3"/>
    <w:rsid w:val="00B74018"/>
    <w:rsid w:val="00B75852"/>
    <w:rsid w:val="00B77673"/>
    <w:rsid w:val="00B8389F"/>
    <w:rsid w:val="00B872A1"/>
    <w:rsid w:val="00B9231D"/>
    <w:rsid w:val="00B923E1"/>
    <w:rsid w:val="00B969DA"/>
    <w:rsid w:val="00B96AE3"/>
    <w:rsid w:val="00BA39ED"/>
    <w:rsid w:val="00BB094D"/>
    <w:rsid w:val="00BB152E"/>
    <w:rsid w:val="00BB5672"/>
    <w:rsid w:val="00BB76D3"/>
    <w:rsid w:val="00BC48C1"/>
    <w:rsid w:val="00BC5D49"/>
    <w:rsid w:val="00BC7539"/>
    <w:rsid w:val="00BD2DA4"/>
    <w:rsid w:val="00BD4A92"/>
    <w:rsid w:val="00BE05B3"/>
    <w:rsid w:val="00BE1852"/>
    <w:rsid w:val="00BE4661"/>
    <w:rsid w:val="00BE7F7B"/>
    <w:rsid w:val="00BF1346"/>
    <w:rsid w:val="00C030E2"/>
    <w:rsid w:val="00C039E8"/>
    <w:rsid w:val="00C03D08"/>
    <w:rsid w:val="00C03D82"/>
    <w:rsid w:val="00C13B0A"/>
    <w:rsid w:val="00C17264"/>
    <w:rsid w:val="00C2191A"/>
    <w:rsid w:val="00C2220B"/>
    <w:rsid w:val="00C23B4A"/>
    <w:rsid w:val="00C2698C"/>
    <w:rsid w:val="00C3008A"/>
    <w:rsid w:val="00C3011D"/>
    <w:rsid w:val="00C42A1A"/>
    <w:rsid w:val="00C44C71"/>
    <w:rsid w:val="00C452C7"/>
    <w:rsid w:val="00C50F57"/>
    <w:rsid w:val="00C51CF4"/>
    <w:rsid w:val="00C51F17"/>
    <w:rsid w:val="00C577E3"/>
    <w:rsid w:val="00C6405C"/>
    <w:rsid w:val="00C70602"/>
    <w:rsid w:val="00C71DF0"/>
    <w:rsid w:val="00C755B9"/>
    <w:rsid w:val="00C774EF"/>
    <w:rsid w:val="00C80F3D"/>
    <w:rsid w:val="00C84015"/>
    <w:rsid w:val="00C87485"/>
    <w:rsid w:val="00C971B3"/>
    <w:rsid w:val="00C97DD7"/>
    <w:rsid w:val="00CA3A42"/>
    <w:rsid w:val="00CA4880"/>
    <w:rsid w:val="00CB0DA8"/>
    <w:rsid w:val="00CB1FE3"/>
    <w:rsid w:val="00CB205A"/>
    <w:rsid w:val="00CB21BB"/>
    <w:rsid w:val="00CB532A"/>
    <w:rsid w:val="00CC271F"/>
    <w:rsid w:val="00CC40AA"/>
    <w:rsid w:val="00CC43A7"/>
    <w:rsid w:val="00CC598C"/>
    <w:rsid w:val="00CC7646"/>
    <w:rsid w:val="00CC7EC6"/>
    <w:rsid w:val="00CD4F82"/>
    <w:rsid w:val="00CD50BB"/>
    <w:rsid w:val="00CD569A"/>
    <w:rsid w:val="00CE0FC4"/>
    <w:rsid w:val="00CF6611"/>
    <w:rsid w:val="00D025C9"/>
    <w:rsid w:val="00D07752"/>
    <w:rsid w:val="00D07B52"/>
    <w:rsid w:val="00D10708"/>
    <w:rsid w:val="00D11A3B"/>
    <w:rsid w:val="00D16BA4"/>
    <w:rsid w:val="00D224CE"/>
    <w:rsid w:val="00D265D9"/>
    <w:rsid w:val="00D30F16"/>
    <w:rsid w:val="00D32318"/>
    <w:rsid w:val="00D33C0A"/>
    <w:rsid w:val="00D404B7"/>
    <w:rsid w:val="00D40ED7"/>
    <w:rsid w:val="00D4124C"/>
    <w:rsid w:val="00D41DD0"/>
    <w:rsid w:val="00D42116"/>
    <w:rsid w:val="00D432D7"/>
    <w:rsid w:val="00D435FA"/>
    <w:rsid w:val="00D43DA1"/>
    <w:rsid w:val="00D449A1"/>
    <w:rsid w:val="00D55442"/>
    <w:rsid w:val="00D5728C"/>
    <w:rsid w:val="00D65FC2"/>
    <w:rsid w:val="00D70A23"/>
    <w:rsid w:val="00D7545B"/>
    <w:rsid w:val="00D80C3B"/>
    <w:rsid w:val="00D81E52"/>
    <w:rsid w:val="00D82E09"/>
    <w:rsid w:val="00D83068"/>
    <w:rsid w:val="00D8747D"/>
    <w:rsid w:val="00D90753"/>
    <w:rsid w:val="00D91CD6"/>
    <w:rsid w:val="00D92D0E"/>
    <w:rsid w:val="00D967B9"/>
    <w:rsid w:val="00D976FF"/>
    <w:rsid w:val="00DA1388"/>
    <w:rsid w:val="00DA2A10"/>
    <w:rsid w:val="00DA303D"/>
    <w:rsid w:val="00DA4113"/>
    <w:rsid w:val="00DA6A72"/>
    <w:rsid w:val="00DA718A"/>
    <w:rsid w:val="00DA7CD1"/>
    <w:rsid w:val="00DB2DDB"/>
    <w:rsid w:val="00DB40B6"/>
    <w:rsid w:val="00DC6CAC"/>
    <w:rsid w:val="00DC6F8D"/>
    <w:rsid w:val="00DC7DAF"/>
    <w:rsid w:val="00DD4D2A"/>
    <w:rsid w:val="00DE55B7"/>
    <w:rsid w:val="00DF39A0"/>
    <w:rsid w:val="00DF4200"/>
    <w:rsid w:val="00DF459B"/>
    <w:rsid w:val="00DF79DC"/>
    <w:rsid w:val="00E00C66"/>
    <w:rsid w:val="00E0106A"/>
    <w:rsid w:val="00E0126E"/>
    <w:rsid w:val="00E03220"/>
    <w:rsid w:val="00E048B8"/>
    <w:rsid w:val="00E06613"/>
    <w:rsid w:val="00E119AA"/>
    <w:rsid w:val="00E11BCB"/>
    <w:rsid w:val="00E11D67"/>
    <w:rsid w:val="00E13E82"/>
    <w:rsid w:val="00E14218"/>
    <w:rsid w:val="00E15718"/>
    <w:rsid w:val="00E16EAE"/>
    <w:rsid w:val="00E16F0F"/>
    <w:rsid w:val="00E2284D"/>
    <w:rsid w:val="00E230E2"/>
    <w:rsid w:val="00E27383"/>
    <w:rsid w:val="00E317E6"/>
    <w:rsid w:val="00E323AD"/>
    <w:rsid w:val="00E36B23"/>
    <w:rsid w:val="00E40706"/>
    <w:rsid w:val="00E44314"/>
    <w:rsid w:val="00E54E92"/>
    <w:rsid w:val="00E565BA"/>
    <w:rsid w:val="00E63134"/>
    <w:rsid w:val="00E63F7C"/>
    <w:rsid w:val="00E64456"/>
    <w:rsid w:val="00E76CFF"/>
    <w:rsid w:val="00E76F36"/>
    <w:rsid w:val="00E86B98"/>
    <w:rsid w:val="00E933D0"/>
    <w:rsid w:val="00E93783"/>
    <w:rsid w:val="00E96C32"/>
    <w:rsid w:val="00EA2EC4"/>
    <w:rsid w:val="00EA4AF8"/>
    <w:rsid w:val="00EB1F4C"/>
    <w:rsid w:val="00EB3B66"/>
    <w:rsid w:val="00EB4523"/>
    <w:rsid w:val="00EB5147"/>
    <w:rsid w:val="00EB5746"/>
    <w:rsid w:val="00EC353F"/>
    <w:rsid w:val="00EC6F0D"/>
    <w:rsid w:val="00ED5E9B"/>
    <w:rsid w:val="00ED6F65"/>
    <w:rsid w:val="00EE211E"/>
    <w:rsid w:val="00EF13EE"/>
    <w:rsid w:val="00EF3D1B"/>
    <w:rsid w:val="00EF5D3E"/>
    <w:rsid w:val="00EF5EF1"/>
    <w:rsid w:val="00F010B8"/>
    <w:rsid w:val="00F025B3"/>
    <w:rsid w:val="00F10980"/>
    <w:rsid w:val="00F109E3"/>
    <w:rsid w:val="00F15E67"/>
    <w:rsid w:val="00F170B5"/>
    <w:rsid w:val="00F17BC1"/>
    <w:rsid w:val="00F34CF3"/>
    <w:rsid w:val="00F35B1D"/>
    <w:rsid w:val="00F35F0D"/>
    <w:rsid w:val="00F36737"/>
    <w:rsid w:val="00F37A61"/>
    <w:rsid w:val="00F400AB"/>
    <w:rsid w:val="00F40CA6"/>
    <w:rsid w:val="00F40F70"/>
    <w:rsid w:val="00F411BA"/>
    <w:rsid w:val="00F441C5"/>
    <w:rsid w:val="00F51691"/>
    <w:rsid w:val="00F51D54"/>
    <w:rsid w:val="00F5670D"/>
    <w:rsid w:val="00F60AEC"/>
    <w:rsid w:val="00F73D24"/>
    <w:rsid w:val="00F760E1"/>
    <w:rsid w:val="00F77748"/>
    <w:rsid w:val="00F80465"/>
    <w:rsid w:val="00F8418B"/>
    <w:rsid w:val="00F8573C"/>
    <w:rsid w:val="00F900BD"/>
    <w:rsid w:val="00F94A71"/>
    <w:rsid w:val="00F965DA"/>
    <w:rsid w:val="00F97A84"/>
    <w:rsid w:val="00FA1CF5"/>
    <w:rsid w:val="00FB49B4"/>
    <w:rsid w:val="00FB52F9"/>
    <w:rsid w:val="00FB58A5"/>
    <w:rsid w:val="00FB7510"/>
    <w:rsid w:val="00FC5584"/>
    <w:rsid w:val="00FC77D3"/>
    <w:rsid w:val="00FD1E25"/>
    <w:rsid w:val="00FD2A0B"/>
    <w:rsid w:val="00FD3F61"/>
    <w:rsid w:val="00FE12F2"/>
    <w:rsid w:val="00FF53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757BECC"/>
  <w15:docId w15:val="{7AEF2200-E0C2-460D-B77B-64D3293F1E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qFormat="1"/>
    <w:lsdException w:name="heading 2" w:locked="1" w:semiHidden="1" w:unhideWhenUsed="1" w:qFormat="1"/>
    <w:lsdException w:name="heading 3" w:locked="1" w:semiHidden="1" w:uiPriority="0" w:unhideWhenUsed="1" w:qFormat="1"/>
    <w:lsdException w:name="heading 4" w:lock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iPriority="0" w:unhideWhenUsed="1" w:qFormat="1"/>
    <w:lsdException w:name="heading 8" w:locked="1" w:semiHidden="1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B76D3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81E5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locked/>
    <w:rsid w:val="00FD2A0B"/>
    <w:pPr>
      <w:keepNext/>
      <w:spacing w:before="240" w:after="60" w:line="240" w:lineRule="auto"/>
      <w:ind w:left="425"/>
      <w:outlineLvl w:val="1"/>
    </w:pPr>
    <w:rPr>
      <w:rFonts w:ascii="Cambria" w:eastAsia="Times New Roman" w:hAnsi="Cambria" w:cs="Cambria"/>
      <w:b/>
      <w:bCs/>
      <w:i/>
      <w:iCs/>
      <w:sz w:val="28"/>
      <w:szCs w:val="28"/>
      <w:lang w:eastAsia="pl-PL"/>
    </w:rPr>
  </w:style>
  <w:style w:type="paragraph" w:styleId="Nagwek3">
    <w:name w:val="heading 3"/>
    <w:basedOn w:val="Normalny"/>
    <w:next w:val="Nagwek4"/>
    <w:link w:val="Nagwek3Znak"/>
    <w:qFormat/>
    <w:locked/>
    <w:rsid w:val="00FD2A0B"/>
    <w:pPr>
      <w:keepNext/>
      <w:tabs>
        <w:tab w:val="num" w:pos="400"/>
        <w:tab w:val="num" w:pos="2160"/>
      </w:tabs>
      <w:suppressAutoHyphens/>
      <w:spacing w:before="240" w:after="240" w:line="240" w:lineRule="auto"/>
      <w:ind w:left="709" w:hanging="283"/>
      <w:outlineLvl w:val="2"/>
    </w:pPr>
    <w:rPr>
      <w:rFonts w:eastAsia="Times New Roman"/>
      <w:b/>
      <w:bCs/>
      <w:sz w:val="24"/>
      <w:szCs w:val="24"/>
      <w:u w:val="single"/>
      <w:lang w:eastAsia="pl-PL"/>
    </w:rPr>
  </w:style>
  <w:style w:type="paragraph" w:styleId="Nagwek4">
    <w:name w:val="heading 4"/>
    <w:basedOn w:val="Normalny"/>
    <w:link w:val="Nagwek4Znak"/>
    <w:uiPriority w:val="99"/>
    <w:qFormat/>
    <w:rsid w:val="00E63F7C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styleId="Nagwek5">
    <w:name w:val="heading 5"/>
    <w:basedOn w:val="Normalny"/>
    <w:link w:val="Nagwek5Znak"/>
    <w:uiPriority w:val="99"/>
    <w:qFormat/>
    <w:locked/>
    <w:rsid w:val="00FD2A0B"/>
    <w:pPr>
      <w:tabs>
        <w:tab w:val="num" w:pos="3600"/>
      </w:tabs>
      <w:spacing w:before="60" w:after="60" w:line="240" w:lineRule="auto"/>
      <w:ind w:left="680" w:hanging="283"/>
      <w:outlineLvl w:val="4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6">
    <w:name w:val="heading 6"/>
    <w:basedOn w:val="Normalny"/>
    <w:next w:val="Normalny"/>
    <w:link w:val="Nagwek6Znak"/>
    <w:uiPriority w:val="99"/>
    <w:qFormat/>
    <w:locked/>
    <w:rsid w:val="00FD2A0B"/>
    <w:pPr>
      <w:keepNext/>
      <w:spacing w:before="120" w:after="120" w:line="240" w:lineRule="auto"/>
      <w:ind w:left="284" w:hanging="284"/>
      <w:jc w:val="right"/>
      <w:outlineLvl w:val="5"/>
    </w:pPr>
    <w:rPr>
      <w:rFonts w:cs="Calibri"/>
      <w:i/>
      <w:iCs/>
    </w:rPr>
  </w:style>
  <w:style w:type="paragraph" w:styleId="Nagwek8">
    <w:name w:val="heading 8"/>
    <w:basedOn w:val="Normalny"/>
    <w:next w:val="Normalny"/>
    <w:link w:val="Nagwek8Znak"/>
    <w:uiPriority w:val="99"/>
    <w:qFormat/>
    <w:locked/>
    <w:rsid w:val="00FD2A0B"/>
    <w:pPr>
      <w:spacing w:before="240" w:after="60" w:line="240" w:lineRule="auto"/>
      <w:ind w:left="425"/>
      <w:outlineLvl w:val="7"/>
    </w:pPr>
    <w:rPr>
      <w:rFonts w:eastAsia="Times New Roman" w:cs="Calibri"/>
      <w:i/>
      <w:i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F965DA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Nagwek4Znak">
    <w:name w:val="Nagłówek 4 Znak"/>
    <w:link w:val="Nagwek4"/>
    <w:uiPriority w:val="99"/>
    <w:locked/>
    <w:rsid w:val="00E63F7C"/>
    <w:rPr>
      <w:rFonts w:ascii="Times New Roman" w:hAnsi="Times New Roman" w:cs="Times New Roman"/>
      <w:b/>
      <w:bCs/>
      <w:sz w:val="24"/>
      <w:szCs w:val="24"/>
    </w:rPr>
  </w:style>
  <w:style w:type="paragraph" w:styleId="Nagwek">
    <w:name w:val="header"/>
    <w:basedOn w:val="Normalny"/>
    <w:link w:val="NagwekZnak"/>
    <w:rsid w:val="002E30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2E30C2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2E30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2E30C2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rsid w:val="002E30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2E30C2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rsid w:val="00EF5D3E"/>
    <w:rPr>
      <w:rFonts w:cs="Times New Roman"/>
      <w:color w:val="0000FF"/>
      <w:u w:val="single"/>
    </w:rPr>
  </w:style>
  <w:style w:type="character" w:styleId="HTML-cytat">
    <w:name w:val="HTML Cite"/>
    <w:uiPriority w:val="99"/>
    <w:semiHidden/>
    <w:rsid w:val="00E63F7C"/>
    <w:rPr>
      <w:rFonts w:cs="Times New Roman"/>
      <w:i/>
      <w:iCs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E63F7C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E63F7C"/>
    <w:rPr>
      <w:rFonts w:cs="Times New Roman"/>
      <w:lang w:eastAsia="en-US"/>
    </w:rPr>
  </w:style>
  <w:style w:type="character" w:styleId="Odwoanieprzypisudolnego">
    <w:name w:val="footnote reference"/>
    <w:uiPriority w:val="99"/>
    <w:semiHidden/>
    <w:rsid w:val="00E63F7C"/>
    <w:rPr>
      <w:rFonts w:cs="Times New Roman"/>
      <w:vertAlign w:val="superscript"/>
    </w:rPr>
  </w:style>
  <w:style w:type="character" w:styleId="Uwydatnienie">
    <w:name w:val="Emphasis"/>
    <w:uiPriority w:val="99"/>
    <w:qFormat/>
    <w:rsid w:val="00AE51FF"/>
    <w:rPr>
      <w:rFonts w:cs="Times New Roman"/>
      <w:i/>
      <w:iCs/>
    </w:rPr>
  </w:style>
  <w:style w:type="character" w:customStyle="1" w:styleId="wru">
    <w:name w:val="wru"/>
    <w:uiPriority w:val="99"/>
    <w:rsid w:val="00AE51FF"/>
    <w:rPr>
      <w:rFonts w:cs="Times New Roman"/>
    </w:rPr>
  </w:style>
  <w:style w:type="character" w:customStyle="1" w:styleId="wra">
    <w:name w:val="wra"/>
    <w:uiPriority w:val="99"/>
    <w:rsid w:val="00AE51FF"/>
    <w:rPr>
      <w:rFonts w:cs="Times New Roman"/>
    </w:rPr>
  </w:style>
  <w:style w:type="paragraph" w:customStyle="1" w:styleId="Default">
    <w:name w:val="Default"/>
    <w:qFormat/>
    <w:rsid w:val="0025461C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25461C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UyteHipercze">
    <w:name w:val="FollowedHyperlink"/>
    <w:uiPriority w:val="99"/>
    <w:semiHidden/>
    <w:rsid w:val="00F35B1D"/>
    <w:rPr>
      <w:rFonts w:cs="Times New Roman"/>
      <w:color w:val="800080"/>
      <w:u w:val="single"/>
    </w:rPr>
  </w:style>
  <w:style w:type="character" w:customStyle="1" w:styleId="Nagwek2Znak">
    <w:name w:val="Nagłówek 2 Znak"/>
    <w:basedOn w:val="Domylnaczcionkaakapitu"/>
    <w:link w:val="Nagwek2"/>
    <w:uiPriority w:val="99"/>
    <w:rsid w:val="00FD2A0B"/>
    <w:rPr>
      <w:rFonts w:ascii="Cambria" w:eastAsia="Times New Roman" w:hAnsi="Cambria" w:cs="Cambria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9"/>
    <w:rsid w:val="00FD2A0B"/>
    <w:rPr>
      <w:rFonts w:eastAsia="Times New Roman"/>
      <w:b/>
      <w:bCs/>
      <w:sz w:val="24"/>
      <w:szCs w:val="24"/>
      <w:u w:val="single"/>
    </w:rPr>
  </w:style>
  <w:style w:type="character" w:customStyle="1" w:styleId="Nagwek5Znak">
    <w:name w:val="Nagłówek 5 Znak"/>
    <w:basedOn w:val="Domylnaczcionkaakapitu"/>
    <w:link w:val="Nagwek5"/>
    <w:uiPriority w:val="99"/>
    <w:rsid w:val="00FD2A0B"/>
    <w:rPr>
      <w:rFonts w:ascii="Times New Roman" w:eastAsia="Times New Roman" w:hAnsi="Times New Roman"/>
      <w:sz w:val="24"/>
      <w:szCs w:val="24"/>
    </w:rPr>
  </w:style>
  <w:style w:type="character" w:customStyle="1" w:styleId="Nagwek6Znak">
    <w:name w:val="Nagłówek 6 Znak"/>
    <w:basedOn w:val="Domylnaczcionkaakapitu"/>
    <w:link w:val="Nagwek6"/>
    <w:uiPriority w:val="99"/>
    <w:rsid w:val="00FD2A0B"/>
    <w:rPr>
      <w:rFonts w:cs="Calibri"/>
      <w:i/>
      <w:iCs/>
      <w:sz w:val="22"/>
      <w:szCs w:val="22"/>
      <w:lang w:eastAsia="en-US"/>
    </w:rPr>
  </w:style>
  <w:style w:type="character" w:customStyle="1" w:styleId="Nagwek8Znak">
    <w:name w:val="Nagłówek 8 Znak"/>
    <w:basedOn w:val="Domylnaczcionkaakapitu"/>
    <w:link w:val="Nagwek8"/>
    <w:uiPriority w:val="99"/>
    <w:rsid w:val="00FD2A0B"/>
    <w:rPr>
      <w:rFonts w:eastAsia="Times New Roman" w:cs="Calibri"/>
      <w:i/>
      <w:iCs/>
      <w:sz w:val="24"/>
      <w:szCs w:val="24"/>
      <w:lang w:eastAsia="en-US"/>
    </w:rPr>
  </w:style>
  <w:style w:type="character" w:customStyle="1" w:styleId="ZnakZnak2">
    <w:name w:val="Znak Znak2"/>
    <w:uiPriority w:val="99"/>
    <w:rsid w:val="00FD2A0B"/>
    <w:rPr>
      <w:rFonts w:cs="Times New Roman"/>
    </w:rPr>
  </w:style>
  <w:style w:type="character" w:customStyle="1" w:styleId="ZnakZnak1">
    <w:name w:val="Znak Znak1"/>
    <w:uiPriority w:val="99"/>
    <w:semiHidden/>
    <w:rsid w:val="00FD2A0B"/>
    <w:rPr>
      <w:rFonts w:cs="Times New Roman"/>
    </w:rPr>
  </w:style>
  <w:style w:type="character" w:customStyle="1" w:styleId="ZnakZnak">
    <w:name w:val="Znak Znak"/>
    <w:uiPriority w:val="99"/>
    <w:semiHidden/>
    <w:rsid w:val="00FD2A0B"/>
    <w:rPr>
      <w:rFonts w:ascii="Tahoma" w:hAnsi="Tahoma" w:cs="Tahoma"/>
      <w:sz w:val="16"/>
      <w:szCs w:val="16"/>
    </w:rPr>
  </w:style>
  <w:style w:type="paragraph" w:styleId="Tekstpodstawowy">
    <w:name w:val="Body Text"/>
    <w:aliases w:val="b,bt,Tekst podstawowy Znak Znak Znak Znak Znak Znak Znak Znak"/>
    <w:basedOn w:val="Normalny"/>
    <w:link w:val="TekstpodstawowyZnak"/>
    <w:rsid w:val="00FD2A0B"/>
    <w:pPr>
      <w:spacing w:before="120" w:after="120" w:line="240" w:lineRule="auto"/>
      <w:ind w:left="425"/>
    </w:pPr>
  </w:style>
  <w:style w:type="character" w:customStyle="1" w:styleId="TekstpodstawowyZnak">
    <w:name w:val="Tekst podstawowy Znak"/>
    <w:aliases w:val="b Znak1,bt Znak1,Tekst podstawowy Znak Znak Znak Znak Znak Znak Znak Znak Znak1"/>
    <w:basedOn w:val="Domylnaczcionkaakapitu"/>
    <w:link w:val="Tekstpodstawowy"/>
    <w:uiPriority w:val="99"/>
    <w:rsid w:val="00FD2A0B"/>
    <w:rPr>
      <w:sz w:val="22"/>
      <w:szCs w:val="22"/>
      <w:lang w:eastAsia="en-US"/>
    </w:rPr>
  </w:style>
  <w:style w:type="paragraph" w:styleId="Tekstkomentarza">
    <w:name w:val="annotation text"/>
    <w:basedOn w:val="Normalny"/>
    <w:link w:val="TekstkomentarzaZnak"/>
    <w:semiHidden/>
    <w:rsid w:val="00FD2A0B"/>
    <w:pPr>
      <w:overflowPunct w:val="0"/>
      <w:autoSpaceDE w:val="0"/>
      <w:autoSpaceDN w:val="0"/>
      <w:adjustRightInd w:val="0"/>
      <w:spacing w:before="120" w:after="0" w:line="240" w:lineRule="auto"/>
      <w:ind w:left="851" w:hanging="284"/>
    </w:pPr>
    <w:rPr>
      <w:rFonts w:eastAsia="Times New Roman" w:cs="Calibri"/>
      <w:sz w:val="24"/>
      <w:szCs w:val="24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rsid w:val="00FD2A0B"/>
    <w:rPr>
      <w:rFonts w:eastAsia="Times New Roman" w:cs="Calibri"/>
      <w:sz w:val="24"/>
      <w:szCs w:val="24"/>
    </w:rPr>
  </w:style>
  <w:style w:type="character" w:styleId="Pogrubienie">
    <w:name w:val="Strong"/>
    <w:uiPriority w:val="22"/>
    <w:qFormat/>
    <w:locked/>
    <w:rsid w:val="00FD2A0B"/>
    <w:rPr>
      <w:rFonts w:cs="Times New Roman"/>
      <w:b/>
    </w:rPr>
  </w:style>
  <w:style w:type="paragraph" w:styleId="NormalnyWeb">
    <w:name w:val="Normal (Web)"/>
    <w:basedOn w:val="Normalny"/>
    <w:rsid w:val="00FD2A0B"/>
    <w:pPr>
      <w:spacing w:before="100" w:beforeAutospacing="1" w:after="100" w:afterAutospacing="1" w:line="240" w:lineRule="auto"/>
      <w:ind w:left="425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rsid w:val="00FD2A0B"/>
    <w:rPr>
      <w:rFonts w:cs="Times New Roman"/>
      <w:sz w:val="16"/>
    </w:rPr>
  </w:style>
  <w:style w:type="character" w:styleId="Numerstrony">
    <w:name w:val="page number"/>
    <w:uiPriority w:val="99"/>
    <w:rsid w:val="00FD2A0B"/>
    <w:rPr>
      <w:rFonts w:cs="Times New Roman"/>
    </w:rPr>
  </w:style>
  <w:style w:type="character" w:customStyle="1" w:styleId="NagwekZnak1">
    <w:name w:val="Nagłówek Znak1"/>
    <w:uiPriority w:val="99"/>
    <w:semiHidden/>
    <w:locked/>
    <w:rsid w:val="00FD2A0B"/>
    <w:rPr>
      <w:rFonts w:eastAsia="Times New Roman" w:cs="Times New Roman"/>
      <w:lang w:eastAsia="en-US"/>
    </w:rPr>
  </w:style>
  <w:style w:type="character" w:customStyle="1" w:styleId="StopkaZnak1">
    <w:name w:val="Stopka Znak1"/>
    <w:uiPriority w:val="99"/>
    <w:semiHidden/>
    <w:locked/>
    <w:rsid w:val="00FD2A0B"/>
    <w:rPr>
      <w:rFonts w:eastAsia="Times New Roman" w:cs="Times New Roman"/>
      <w:lang w:eastAsia="en-US"/>
    </w:rPr>
  </w:style>
  <w:style w:type="character" w:customStyle="1" w:styleId="TekstpodstawowyZnak1">
    <w:name w:val="Tekst podstawowy Znak1"/>
    <w:aliases w:val="b Znak,bt Znak,Tekst podstawowy Znak Znak Znak Znak Znak Znak Znak Znak Znak"/>
    <w:uiPriority w:val="99"/>
    <w:locked/>
    <w:rsid w:val="00FD2A0B"/>
    <w:rPr>
      <w:rFonts w:eastAsia="Times New Roman" w:cs="Times New Roman"/>
      <w:sz w:val="22"/>
      <w:szCs w:val="22"/>
      <w:lang w:eastAsia="en-US"/>
    </w:rPr>
  </w:style>
  <w:style w:type="paragraph" w:styleId="Tekstpodstawowywcity3">
    <w:name w:val="Body Text Indent 3"/>
    <w:basedOn w:val="Normalny"/>
    <w:link w:val="Tekstpodstawowywcity3Znak"/>
    <w:uiPriority w:val="99"/>
    <w:rsid w:val="00FD2A0B"/>
    <w:pPr>
      <w:spacing w:before="120" w:after="120" w:line="240" w:lineRule="auto"/>
      <w:ind w:left="283"/>
    </w:pPr>
    <w:rPr>
      <w:rFonts w:eastAsia="Times New Roman" w:cs="Calibri"/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FD2A0B"/>
    <w:rPr>
      <w:rFonts w:eastAsia="Times New Roman" w:cs="Calibri"/>
      <w:sz w:val="16"/>
      <w:szCs w:val="16"/>
      <w:lang w:eastAsia="en-US"/>
    </w:rPr>
  </w:style>
  <w:style w:type="paragraph" w:styleId="Tekstpodstawowy2">
    <w:name w:val="Body Text 2"/>
    <w:basedOn w:val="Normalny"/>
    <w:link w:val="Tekstpodstawowy2Znak"/>
    <w:uiPriority w:val="99"/>
    <w:rsid w:val="00FD2A0B"/>
    <w:pPr>
      <w:spacing w:before="120" w:after="120" w:line="480" w:lineRule="auto"/>
      <w:ind w:left="425"/>
    </w:pPr>
    <w:rPr>
      <w:rFonts w:eastAsia="Times New Roman" w:cs="Calibri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D2A0B"/>
    <w:rPr>
      <w:rFonts w:eastAsia="Times New Roman" w:cs="Calibri"/>
      <w:sz w:val="22"/>
      <w:szCs w:val="22"/>
      <w:lang w:eastAsia="en-US"/>
    </w:rPr>
  </w:style>
  <w:style w:type="character" w:customStyle="1" w:styleId="ZnakZnak21">
    <w:name w:val="Znak Znak21"/>
    <w:uiPriority w:val="99"/>
    <w:rsid w:val="00FD2A0B"/>
    <w:rPr>
      <w:rFonts w:cs="Times New Roman"/>
    </w:rPr>
  </w:style>
  <w:style w:type="character" w:customStyle="1" w:styleId="ZnakZnak11">
    <w:name w:val="Znak Znak11"/>
    <w:uiPriority w:val="99"/>
    <w:semiHidden/>
    <w:rsid w:val="00FD2A0B"/>
    <w:rPr>
      <w:rFonts w:cs="Times New Roman"/>
    </w:rPr>
  </w:style>
  <w:style w:type="character" w:customStyle="1" w:styleId="ZnakZnak3">
    <w:name w:val="Znak Znak3"/>
    <w:uiPriority w:val="99"/>
    <w:semiHidden/>
    <w:rsid w:val="00FD2A0B"/>
    <w:rPr>
      <w:rFonts w:ascii="Tahoma" w:hAnsi="Tahoma" w:cs="Tahoma"/>
      <w:sz w:val="16"/>
      <w:szCs w:val="16"/>
    </w:rPr>
  </w:style>
  <w:style w:type="character" w:customStyle="1" w:styleId="TekstkomentarzaZnak1">
    <w:name w:val="Tekst komentarza Znak1"/>
    <w:uiPriority w:val="99"/>
    <w:locked/>
    <w:rsid w:val="00FD2A0B"/>
    <w:rPr>
      <w:rFonts w:cs="Times New Roman"/>
      <w:sz w:val="24"/>
      <w:szCs w:val="24"/>
    </w:rPr>
  </w:style>
  <w:style w:type="paragraph" w:styleId="Lista">
    <w:name w:val="List"/>
    <w:basedOn w:val="Normalny"/>
    <w:uiPriority w:val="99"/>
    <w:rsid w:val="00FD2A0B"/>
    <w:pPr>
      <w:overflowPunct w:val="0"/>
      <w:autoSpaceDE w:val="0"/>
      <w:autoSpaceDN w:val="0"/>
      <w:adjustRightInd w:val="0"/>
      <w:spacing w:before="120" w:after="0" w:line="240" w:lineRule="auto"/>
      <w:ind w:left="283" w:hanging="283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punktor-">
    <w:name w:val="punktor -"/>
    <w:uiPriority w:val="99"/>
    <w:rsid w:val="00FD2A0B"/>
    <w:pPr>
      <w:keepLines/>
      <w:tabs>
        <w:tab w:val="num" w:pos="1154"/>
      </w:tabs>
      <w:autoSpaceDE w:val="0"/>
      <w:autoSpaceDN w:val="0"/>
      <w:adjustRightInd w:val="0"/>
      <w:spacing w:before="120" w:after="72" w:line="288" w:lineRule="atLeast"/>
      <w:ind w:left="794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Pozycja">
    <w:name w:val="Pozycja"/>
    <w:basedOn w:val="Normalny"/>
    <w:uiPriority w:val="99"/>
    <w:rsid w:val="00FD2A0B"/>
    <w:pPr>
      <w:tabs>
        <w:tab w:val="left" w:pos="1134"/>
        <w:tab w:val="left" w:leader="dot" w:pos="5670"/>
        <w:tab w:val="right" w:leader="dot" w:pos="5812"/>
        <w:tab w:val="right" w:pos="7939"/>
        <w:tab w:val="right" w:pos="8080"/>
      </w:tabs>
      <w:spacing w:before="120" w:after="0" w:line="240" w:lineRule="auto"/>
      <w:ind w:left="425"/>
      <w:jc w:val="both"/>
    </w:pPr>
    <w:rPr>
      <w:rFonts w:ascii="Arial" w:eastAsia="Times New Roman" w:hAnsi="Arial" w:cs="Arial"/>
      <w:lang w:eastAsia="pl-PL"/>
    </w:rPr>
  </w:style>
  <w:style w:type="paragraph" w:customStyle="1" w:styleId="tyt">
    <w:name w:val="tyt"/>
    <w:basedOn w:val="Normalny"/>
    <w:uiPriority w:val="99"/>
    <w:rsid w:val="00FD2A0B"/>
    <w:pPr>
      <w:keepNext/>
      <w:spacing w:before="60" w:after="60" w:line="240" w:lineRule="auto"/>
      <w:ind w:left="425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StylInterliniapojedyncze">
    <w:name w:val="Styl Interlinia:  pojedyncze"/>
    <w:basedOn w:val="Normalny"/>
    <w:uiPriority w:val="99"/>
    <w:rsid w:val="00FD2A0B"/>
    <w:pPr>
      <w:numPr>
        <w:numId w:val="2"/>
      </w:numPr>
      <w:spacing w:before="120"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4">
    <w:name w:val="c4"/>
    <w:basedOn w:val="Normalny"/>
    <w:uiPriority w:val="99"/>
    <w:rsid w:val="00FD2A0B"/>
    <w:pPr>
      <w:widowControl w:val="0"/>
      <w:autoSpaceDE w:val="0"/>
      <w:autoSpaceDN w:val="0"/>
      <w:adjustRightInd w:val="0"/>
      <w:spacing w:before="120" w:after="0" w:line="240" w:lineRule="atLeast"/>
      <w:ind w:left="425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p22">
    <w:name w:val="p22"/>
    <w:basedOn w:val="Normalny"/>
    <w:uiPriority w:val="99"/>
    <w:rsid w:val="00FD2A0B"/>
    <w:pPr>
      <w:widowControl w:val="0"/>
      <w:tabs>
        <w:tab w:val="left" w:pos="720"/>
      </w:tabs>
      <w:autoSpaceDE w:val="0"/>
      <w:autoSpaceDN w:val="0"/>
      <w:adjustRightInd w:val="0"/>
      <w:spacing w:before="120" w:after="0" w:line="300" w:lineRule="atLeast"/>
      <w:ind w:left="425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p25">
    <w:name w:val="p25"/>
    <w:basedOn w:val="Normalny"/>
    <w:uiPriority w:val="99"/>
    <w:rsid w:val="00FD2A0B"/>
    <w:pPr>
      <w:widowControl w:val="0"/>
      <w:tabs>
        <w:tab w:val="left" w:pos="400"/>
        <w:tab w:val="left" w:pos="740"/>
      </w:tabs>
      <w:autoSpaceDE w:val="0"/>
      <w:autoSpaceDN w:val="0"/>
      <w:adjustRightInd w:val="0"/>
      <w:spacing w:before="120" w:after="0" w:line="260" w:lineRule="atLeast"/>
      <w:ind w:left="720" w:hanging="288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BodyText21">
    <w:name w:val="Body Text 21"/>
    <w:basedOn w:val="Normalny"/>
    <w:uiPriority w:val="99"/>
    <w:rsid w:val="00FD2A0B"/>
    <w:pPr>
      <w:overflowPunct w:val="0"/>
      <w:autoSpaceDE w:val="0"/>
      <w:autoSpaceDN w:val="0"/>
      <w:adjustRightInd w:val="0"/>
      <w:spacing w:before="120" w:after="0" w:line="240" w:lineRule="auto"/>
      <w:ind w:left="425"/>
      <w:jc w:val="both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symbol">
    <w:name w:val="symbol"/>
    <w:uiPriority w:val="99"/>
    <w:rsid w:val="00FD2A0B"/>
    <w:rPr>
      <w:rFonts w:cs="Times New Roman"/>
    </w:rPr>
  </w:style>
  <w:style w:type="paragraph" w:customStyle="1" w:styleId="Tekstpodstawowy4">
    <w:name w:val="Tekst podstawowy 4"/>
    <w:basedOn w:val="Normalny"/>
    <w:uiPriority w:val="99"/>
    <w:rsid w:val="00FD2A0B"/>
    <w:pPr>
      <w:widowControl w:val="0"/>
      <w:spacing w:before="120" w:after="120" w:line="240" w:lineRule="auto"/>
      <w:ind w:left="284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HTML-wstpniesformatowany">
    <w:name w:val="HTML Preformatted"/>
    <w:basedOn w:val="Normalny"/>
    <w:link w:val="HTML-wstpniesformatowanyZnak"/>
    <w:uiPriority w:val="99"/>
    <w:rsid w:val="00FD2A0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120" w:after="0" w:line="240" w:lineRule="auto"/>
      <w:ind w:left="425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FD2A0B"/>
    <w:rPr>
      <w:rFonts w:ascii="Courier New" w:eastAsia="Times New Roman" w:hAnsi="Courier New" w:cs="Courier New"/>
    </w:rPr>
  </w:style>
  <w:style w:type="paragraph" w:styleId="Tekstpodstawowywcity">
    <w:name w:val="Body Text Indent"/>
    <w:basedOn w:val="Normalny"/>
    <w:link w:val="TekstpodstawowywcityZnak"/>
    <w:uiPriority w:val="99"/>
    <w:rsid w:val="00FD2A0B"/>
    <w:pPr>
      <w:spacing w:before="120" w:after="120" w:line="240" w:lineRule="auto"/>
      <w:ind w:left="283"/>
    </w:pPr>
    <w:rPr>
      <w:rFonts w:cs="Calibri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FD2A0B"/>
    <w:rPr>
      <w:rFonts w:cs="Calibri"/>
      <w:sz w:val="22"/>
      <w:szCs w:val="22"/>
      <w:lang w:eastAsia="en-US"/>
    </w:rPr>
  </w:style>
  <w:style w:type="paragraph" w:styleId="Tekstpodstawowywcity2">
    <w:name w:val="Body Text Indent 2"/>
    <w:basedOn w:val="Normalny"/>
    <w:link w:val="Tekstpodstawowywcity2Znak"/>
    <w:uiPriority w:val="99"/>
    <w:rsid w:val="00FD2A0B"/>
    <w:pPr>
      <w:spacing w:before="120" w:after="120" w:line="240" w:lineRule="auto"/>
      <w:ind w:left="284" w:hanging="284"/>
      <w:jc w:val="center"/>
    </w:pPr>
    <w:rPr>
      <w:rFonts w:cs="Calibri"/>
      <w:sz w:val="24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D2A0B"/>
    <w:rPr>
      <w:rFonts w:cs="Calibri"/>
      <w:sz w:val="24"/>
      <w:szCs w:val="24"/>
      <w:lang w:eastAsia="en-US"/>
    </w:rPr>
  </w:style>
  <w:style w:type="character" w:customStyle="1" w:styleId="small2">
    <w:name w:val="small2"/>
    <w:uiPriority w:val="99"/>
    <w:rsid w:val="00FD2A0B"/>
    <w:rPr>
      <w:rFonts w:cs="Times New Roman"/>
    </w:rPr>
  </w:style>
  <w:style w:type="character" w:customStyle="1" w:styleId="apple-style-span">
    <w:name w:val="apple-style-span"/>
    <w:uiPriority w:val="99"/>
    <w:rsid w:val="00FD2A0B"/>
    <w:rPr>
      <w:rFonts w:cs="Times New Roman"/>
    </w:rPr>
  </w:style>
  <w:style w:type="table" w:styleId="Tabela-Siatka">
    <w:name w:val="Table Grid"/>
    <w:basedOn w:val="Standardowy"/>
    <w:uiPriority w:val="39"/>
    <w:locked/>
    <w:rsid w:val="00FD2A0B"/>
    <w:rPr>
      <w:rFonts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bold">
    <w:name w:val="bold"/>
    <w:basedOn w:val="Normalny"/>
    <w:uiPriority w:val="99"/>
    <w:rsid w:val="00FD2A0B"/>
    <w:pPr>
      <w:spacing w:before="100" w:beforeAutospacing="1" w:after="100" w:afterAutospacing="1" w:line="240" w:lineRule="auto"/>
      <w:ind w:left="42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symbol1">
    <w:name w:val="symbol1"/>
    <w:uiPriority w:val="99"/>
    <w:rsid w:val="00FD2A0B"/>
    <w:rPr>
      <w:rFonts w:ascii="Courier New" w:hAnsi="Courier New" w:cs="Courier New"/>
      <w:b/>
      <w:bCs/>
      <w:sz w:val="21"/>
      <w:szCs w:val="21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FD2A0B"/>
    <w:pPr>
      <w:overflowPunct/>
      <w:autoSpaceDE/>
      <w:autoSpaceDN/>
      <w:adjustRightInd/>
      <w:spacing w:after="200" w:line="276" w:lineRule="auto"/>
      <w:ind w:left="0" w:firstLine="0"/>
    </w:pPr>
    <w:rPr>
      <w:rFonts w:eastAsia="Calibri"/>
      <w:b/>
      <w:bCs/>
      <w:sz w:val="20"/>
      <w:szCs w:val="20"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FD2A0B"/>
    <w:rPr>
      <w:rFonts w:eastAsia="Times New Roman" w:cs="Calibri"/>
      <w:b/>
      <w:bCs/>
      <w:sz w:val="24"/>
      <w:szCs w:val="24"/>
      <w:lang w:eastAsia="en-US"/>
    </w:rPr>
  </w:style>
  <w:style w:type="paragraph" w:styleId="Lista2">
    <w:name w:val="List 2"/>
    <w:basedOn w:val="Normalny"/>
    <w:uiPriority w:val="99"/>
    <w:rsid w:val="00FD2A0B"/>
    <w:pPr>
      <w:spacing w:before="120" w:after="120" w:line="240" w:lineRule="auto"/>
      <w:ind w:left="566" w:hanging="283"/>
    </w:pPr>
    <w:rPr>
      <w:rFonts w:cs="Calibri"/>
    </w:rPr>
  </w:style>
  <w:style w:type="paragraph" w:customStyle="1" w:styleId="BodyText211">
    <w:name w:val="Body Text 211"/>
    <w:basedOn w:val="Normalny"/>
    <w:uiPriority w:val="99"/>
    <w:rsid w:val="00FD2A0B"/>
    <w:pPr>
      <w:widowControl w:val="0"/>
      <w:autoSpaceDE w:val="0"/>
      <w:autoSpaceDN w:val="0"/>
      <w:spacing w:before="120" w:after="0" w:line="240" w:lineRule="auto"/>
      <w:ind w:left="425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">
    <w:name w:val="Style5"/>
    <w:basedOn w:val="Normalny"/>
    <w:uiPriority w:val="99"/>
    <w:rsid w:val="00FD2A0B"/>
    <w:pPr>
      <w:widowControl w:val="0"/>
      <w:autoSpaceDE w:val="0"/>
      <w:autoSpaceDN w:val="0"/>
      <w:adjustRightInd w:val="0"/>
      <w:spacing w:before="120" w:after="0" w:line="240" w:lineRule="auto"/>
      <w:ind w:left="42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24">
    <w:name w:val="Font Style24"/>
    <w:uiPriority w:val="99"/>
    <w:rsid w:val="00FD2A0B"/>
    <w:rPr>
      <w:rFonts w:ascii="Times New Roman" w:hAnsi="Times New Roman"/>
      <w:sz w:val="22"/>
    </w:rPr>
  </w:style>
  <w:style w:type="paragraph" w:customStyle="1" w:styleId="Style13">
    <w:name w:val="Style13"/>
    <w:basedOn w:val="Normalny"/>
    <w:uiPriority w:val="99"/>
    <w:rsid w:val="00FD2A0B"/>
    <w:pPr>
      <w:widowControl w:val="0"/>
      <w:autoSpaceDE w:val="0"/>
      <w:autoSpaceDN w:val="0"/>
      <w:adjustRightInd w:val="0"/>
      <w:spacing w:before="120" w:after="0" w:line="240" w:lineRule="auto"/>
      <w:ind w:left="425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kapitzlist1">
    <w:name w:val="Akapit z listą1"/>
    <w:basedOn w:val="Normalny"/>
    <w:uiPriority w:val="99"/>
    <w:rsid w:val="00FD2A0B"/>
    <w:pPr>
      <w:spacing w:before="120" w:after="160" w:line="259" w:lineRule="auto"/>
      <w:ind w:left="720"/>
      <w:contextualSpacing/>
    </w:pPr>
    <w:rPr>
      <w:rFonts w:eastAsia="Times New Roman"/>
    </w:rPr>
  </w:style>
  <w:style w:type="character" w:customStyle="1" w:styleId="ZnakZnak6">
    <w:name w:val="Znak Znak6"/>
    <w:uiPriority w:val="99"/>
    <w:locked/>
    <w:rsid w:val="00FD2A0B"/>
    <w:rPr>
      <w:lang w:val="pl-PL" w:eastAsia="pl-PL"/>
    </w:rPr>
  </w:style>
  <w:style w:type="paragraph" w:styleId="Poprawka">
    <w:name w:val="Revision"/>
    <w:hidden/>
    <w:uiPriority w:val="99"/>
    <w:semiHidden/>
    <w:rsid w:val="00FD2A0B"/>
    <w:pPr>
      <w:spacing w:before="120" w:after="120"/>
      <w:ind w:left="425"/>
    </w:pPr>
    <w:rPr>
      <w:rFonts w:eastAsia="Times New Roman" w:cs="Calibri"/>
      <w:sz w:val="22"/>
      <w:szCs w:val="22"/>
      <w:lang w:eastAsia="en-US"/>
    </w:rPr>
  </w:style>
  <w:style w:type="paragraph" w:customStyle="1" w:styleId="western">
    <w:name w:val="western"/>
    <w:basedOn w:val="Normalny"/>
    <w:uiPriority w:val="99"/>
    <w:rsid w:val="00FD2A0B"/>
    <w:pPr>
      <w:suppressAutoHyphens/>
      <w:spacing w:before="100" w:after="10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AkapitzlistZnak">
    <w:name w:val="Akapit z listą Znak"/>
    <w:link w:val="Akapitzlist"/>
    <w:uiPriority w:val="34"/>
    <w:locked/>
    <w:rsid w:val="00AF52EE"/>
    <w:rPr>
      <w:rFonts w:ascii="Times New Roman" w:eastAsia="Times New Roman" w:hAnsi="Times New Roman"/>
      <w:sz w:val="24"/>
      <w:szCs w:val="24"/>
    </w:rPr>
  </w:style>
  <w:style w:type="character" w:customStyle="1" w:styleId="FontStyle45">
    <w:name w:val="Font Style45"/>
    <w:uiPriority w:val="99"/>
    <w:rsid w:val="002B6E59"/>
    <w:rPr>
      <w:rFonts w:ascii="Times New Roman" w:hAnsi="Times New Roman" w:cs="Times New Roman"/>
      <w:color w:val="000000"/>
      <w:sz w:val="20"/>
      <w:szCs w:val="20"/>
    </w:rPr>
  </w:style>
  <w:style w:type="character" w:customStyle="1" w:styleId="FontStyle69">
    <w:name w:val="Font Style69"/>
    <w:uiPriority w:val="99"/>
    <w:rsid w:val="002B6E59"/>
    <w:rPr>
      <w:rFonts w:ascii="Arial" w:hAnsi="Arial" w:cs="Arial"/>
      <w:b/>
      <w:bCs/>
      <w:color w:val="000000"/>
      <w:sz w:val="18"/>
      <w:szCs w:val="18"/>
    </w:rPr>
  </w:style>
  <w:style w:type="paragraph" w:customStyle="1" w:styleId="Znak17ZnakZnak">
    <w:name w:val="Znak17 Znak Znak"/>
    <w:basedOn w:val="Normalny"/>
    <w:rsid w:val="00AD493F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Akapitzlist2">
    <w:name w:val="Akapit z listą2"/>
    <w:basedOn w:val="Normalny"/>
    <w:rsid w:val="00AD493F"/>
    <w:pPr>
      <w:spacing w:after="160" w:line="259" w:lineRule="auto"/>
      <w:ind w:left="720"/>
    </w:pPr>
    <w:rPr>
      <w:rFonts w:eastAsia="Times New Roman" w:cs="Calibri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F10980"/>
    <w:rPr>
      <w:color w:val="605E5C"/>
      <w:shd w:val="clear" w:color="auto" w:fill="E1DFDD"/>
    </w:rPr>
  </w:style>
  <w:style w:type="character" w:customStyle="1" w:styleId="Teksttreci">
    <w:name w:val="Tekst treści_"/>
    <w:basedOn w:val="Domylnaczcionkaakapitu"/>
    <w:link w:val="Teksttreci0"/>
    <w:rsid w:val="0073645E"/>
    <w:rPr>
      <w:rFonts w:cs="Calibri"/>
      <w:sz w:val="23"/>
      <w:szCs w:val="23"/>
      <w:shd w:val="clear" w:color="auto" w:fill="FFFFFF"/>
    </w:rPr>
  </w:style>
  <w:style w:type="character" w:customStyle="1" w:styleId="Nagwek32">
    <w:name w:val="Nagłówek #3 (2)_"/>
    <w:basedOn w:val="Domylnaczcionkaakapitu"/>
    <w:rsid w:val="0073645E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Nagwek320">
    <w:name w:val="Nagłówek #3 (2)"/>
    <w:basedOn w:val="Nagwek32"/>
    <w:rsid w:val="0073645E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sz w:val="23"/>
      <w:szCs w:val="23"/>
      <w:u w:val="single"/>
    </w:rPr>
  </w:style>
  <w:style w:type="character" w:customStyle="1" w:styleId="Teksttreci4">
    <w:name w:val="Tekst treści (4)_"/>
    <w:basedOn w:val="Domylnaczcionkaakapitu"/>
    <w:rsid w:val="0073645E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Teksttreci40">
    <w:name w:val="Tekst treści (4)"/>
    <w:basedOn w:val="Teksttreci4"/>
    <w:rsid w:val="0073645E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sz w:val="23"/>
      <w:szCs w:val="23"/>
      <w:u w:val="single"/>
    </w:rPr>
  </w:style>
  <w:style w:type="character" w:customStyle="1" w:styleId="TeksttreciPogrubienie">
    <w:name w:val="Tekst treści + Pogrubienie"/>
    <w:basedOn w:val="Teksttreci"/>
    <w:rsid w:val="0073645E"/>
    <w:rPr>
      <w:rFonts w:cs="Calibri"/>
      <w:b/>
      <w:bCs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73645E"/>
    <w:pPr>
      <w:shd w:val="clear" w:color="auto" w:fill="FFFFFF"/>
      <w:spacing w:before="960" w:after="720" w:line="341" w:lineRule="exact"/>
      <w:ind w:hanging="1440"/>
      <w:jc w:val="center"/>
    </w:pPr>
    <w:rPr>
      <w:rFonts w:cs="Calibri"/>
      <w:sz w:val="23"/>
      <w:szCs w:val="23"/>
      <w:lang w:eastAsia="pl-PL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F36737"/>
    <w:rPr>
      <w:color w:val="605E5C"/>
      <w:shd w:val="clear" w:color="auto" w:fill="E1DFDD"/>
    </w:rPr>
  </w:style>
  <w:style w:type="character" w:customStyle="1" w:styleId="TeksttreciKursywa">
    <w:name w:val="Tekst treści + Kursywa"/>
    <w:basedOn w:val="Teksttreci"/>
    <w:rsid w:val="000F76F3"/>
    <w:rPr>
      <w:rFonts w:ascii="Calibri" w:eastAsia="Calibri" w:hAnsi="Calibri" w:cs="Calibri"/>
      <w:b w:val="0"/>
      <w:bCs w:val="0"/>
      <w:i/>
      <w:iCs/>
      <w:smallCaps w:val="0"/>
      <w:strike w:val="0"/>
      <w:spacing w:val="0"/>
      <w:sz w:val="23"/>
      <w:szCs w:val="23"/>
      <w:shd w:val="clear" w:color="auto" w:fill="FFFFFF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40CF2"/>
    <w:rPr>
      <w:color w:val="605E5C"/>
      <w:shd w:val="clear" w:color="auto" w:fill="E1DFDD"/>
    </w:rPr>
  </w:style>
  <w:style w:type="numbering" w:customStyle="1" w:styleId="Biecalista1">
    <w:name w:val="Bieżąca lista1"/>
    <w:uiPriority w:val="99"/>
    <w:rsid w:val="00E16F0F"/>
    <w:pPr>
      <w:numPr>
        <w:numId w:val="59"/>
      </w:numPr>
    </w:pPr>
  </w:style>
  <w:style w:type="numbering" w:customStyle="1" w:styleId="Biecalista2">
    <w:name w:val="Bieżąca lista2"/>
    <w:uiPriority w:val="99"/>
    <w:rsid w:val="00742D03"/>
    <w:pPr>
      <w:numPr>
        <w:numId w:val="6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535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82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51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63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62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9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9482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16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114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61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973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705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73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06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234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950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937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2491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907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866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5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617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899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985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110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982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215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96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91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910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191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191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91910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910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910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910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91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910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910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91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207673-472D-494D-9388-E4DCAFB409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615</Words>
  <Characters>5114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CENTRUM MATERIAŁÓW POLIMEROWYCH I WĘGLOWYCH</vt:lpstr>
    </vt:vector>
  </TitlesOfParts>
  <Company>Hewlett-Packard</Company>
  <LinksUpToDate>false</LinksUpToDate>
  <CharactersWithSpaces>5718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CENTRUM MATERIAŁÓW POLIMEROWYCH I WĘGLOWYCH</dc:title>
  <dc:creator>Irasek</dc:creator>
  <cp:lastModifiedBy>Sonia</cp:lastModifiedBy>
  <cp:revision>3</cp:revision>
  <cp:lastPrinted>2026-02-25T13:23:00Z</cp:lastPrinted>
  <dcterms:created xsi:type="dcterms:W3CDTF">2026-02-27T10:08:00Z</dcterms:created>
  <dcterms:modified xsi:type="dcterms:W3CDTF">2026-02-27T10:22:00Z</dcterms:modified>
</cp:coreProperties>
</file>